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5060B" w14:textId="2035E42A" w:rsidR="00FE439B" w:rsidRPr="00B660A7" w:rsidRDefault="00F212C8" w:rsidP="00B660A7">
      <w:pPr>
        <w:pStyle w:val="Nzevsmlouvy"/>
      </w:pPr>
      <w:r w:rsidRPr="00B660A7">
        <w:t>PŘÍKAZNÍ SMLOUVA</w:t>
      </w:r>
    </w:p>
    <w:p w14:paraId="7DA5B95D" w14:textId="4FBE214A" w:rsidR="00FE439B" w:rsidRPr="00D734ED" w:rsidRDefault="00FE439B" w:rsidP="00AB7E81">
      <w:r w:rsidRPr="00D734ED">
        <w:t xml:space="preserve">uzavřená v souladu s </w:t>
      </w:r>
      <w:r w:rsidR="00F212C8">
        <w:t>§ 2430</w:t>
      </w:r>
      <w:r w:rsidRPr="00D734ED">
        <w:t xml:space="preserve"> a násl. zákona č. 89/2012 Sb., občanský zákoník, ve znění pozdějších předpisů (dále jen </w:t>
      </w:r>
      <w:r w:rsidR="004A5038">
        <w:t xml:space="preserve">„občanský zákoník“ nebo </w:t>
      </w:r>
      <w:r w:rsidRPr="00D734ED">
        <w:t>„OZ“), (dále jen „smlouva“)</w:t>
      </w:r>
    </w:p>
    <w:p w14:paraId="3D537878" w14:textId="77777777" w:rsidR="003E5205" w:rsidRDefault="003E5205" w:rsidP="00D043FA">
      <w:pPr>
        <w:pStyle w:val="Bezmezer"/>
      </w:pPr>
    </w:p>
    <w:p w14:paraId="7A73B7BA" w14:textId="66F50189" w:rsidR="00FE439B" w:rsidRDefault="00FE439B" w:rsidP="00D043FA">
      <w:pPr>
        <w:pStyle w:val="Bezmezer"/>
      </w:pPr>
      <w:r>
        <w:t xml:space="preserve">Číslo smlouvy </w:t>
      </w:r>
      <w:r w:rsidR="00F212C8">
        <w:t>příkazce</w:t>
      </w:r>
      <w:r>
        <w:t>:</w:t>
      </w:r>
      <w:r w:rsidR="00F212C8">
        <w:tab/>
      </w:r>
      <w:r w:rsidR="00F212C8">
        <w:tab/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instrText xml:space="preserve"> FORMTEXT </w:instrTex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separate"/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end"/>
      </w:r>
    </w:p>
    <w:p w14:paraId="445C5168" w14:textId="6048C7E6" w:rsidR="00FE439B" w:rsidRPr="00981904" w:rsidRDefault="00FE439B" w:rsidP="00B660A7">
      <w:r w:rsidRPr="00981904">
        <w:t xml:space="preserve">Číslo smlouvy </w:t>
      </w:r>
      <w:r w:rsidR="00F212C8">
        <w:t>příkazníka</w:t>
      </w:r>
      <w:r w:rsidRPr="00981904">
        <w:t>:</w:t>
      </w:r>
      <w:r w:rsidRPr="00981904">
        <w:tab/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instrText xml:space="preserve"> FORMTEXT </w:instrTex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separate"/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end"/>
      </w:r>
    </w:p>
    <w:p w14:paraId="70BA0BBE" w14:textId="77777777" w:rsidR="00FE439B" w:rsidRPr="00B660A7" w:rsidRDefault="00FE439B" w:rsidP="00EF6B0E">
      <w:pPr>
        <w:rPr>
          <w:b/>
          <w:u w:val="single"/>
        </w:rPr>
      </w:pPr>
      <w:r w:rsidRPr="00B660A7">
        <w:rPr>
          <w:b/>
          <w:u w:val="single"/>
        </w:rPr>
        <w:t>Smluvní strany:</w:t>
      </w:r>
    </w:p>
    <w:p w14:paraId="2E0F8BB4" w14:textId="47D6729C" w:rsidR="00FE439B" w:rsidRPr="00AB7E81" w:rsidRDefault="00B660A7" w:rsidP="00AB7E81">
      <w:pPr>
        <w:pStyle w:val="Smluvnstrananzev"/>
      </w:pPr>
      <w:r w:rsidRPr="00AB7E81">
        <w:t>příkazce</w:t>
      </w:r>
      <w:r w:rsidR="00FE439B" w:rsidRPr="00AB7E81">
        <w:t>:</w:t>
      </w:r>
      <w:r w:rsidR="00FE439B" w:rsidRPr="00AB7E81">
        <w:tab/>
        <w:t>Povodí Vltavy, státní podnik</w:t>
      </w:r>
    </w:p>
    <w:p w14:paraId="256F499D" w14:textId="0B272CE7" w:rsidR="00FE439B" w:rsidRPr="003C3B71" w:rsidRDefault="00FE439B" w:rsidP="003C3B71">
      <w:pPr>
        <w:pStyle w:val="Identifikacesmluvnstrany"/>
      </w:pPr>
      <w:r w:rsidRPr="003C3B71">
        <w:t>sídlo:</w:t>
      </w:r>
      <w:r w:rsidRPr="003C3B71">
        <w:tab/>
        <w:t xml:space="preserve">Holečkova </w:t>
      </w:r>
      <w:r w:rsidR="00EC3CF5" w:rsidRPr="003C3B71">
        <w:t>3178/</w:t>
      </w:r>
      <w:r w:rsidRPr="003C3B71">
        <w:t xml:space="preserve">8, </w:t>
      </w:r>
      <w:r w:rsidR="00EC3CF5" w:rsidRPr="003C3B71">
        <w:t xml:space="preserve">Smíchov, 150 00 </w:t>
      </w:r>
      <w:r w:rsidRPr="003C3B71">
        <w:t>Praha 5</w:t>
      </w:r>
    </w:p>
    <w:p w14:paraId="3967E1FB" w14:textId="77777777" w:rsidR="00FE439B" w:rsidRPr="003C3B71" w:rsidRDefault="00FE439B" w:rsidP="003C3B71">
      <w:pPr>
        <w:pStyle w:val="Identifikacesmluvnstrany"/>
      </w:pPr>
      <w:r w:rsidRPr="003C3B71">
        <w:t>statutární orgán:</w:t>
      </w:r>
      <w:r w:rsidRPr="003C3B71">
        <w:tab/>
        <w:t>RNDr. Petr Kubala, generální ředitel</w:t>
      </w:r>
      <w:r w:rsidRPr="003C3B71">
        <w:tab/>
      </w:r>
    </w:p>
    <w:p w14:paraId="3D0B6CB2" w14:textId="77777777" w:rsidR="003C3B71" w:rsidRPr="003C3B71" w:rsidRDefault="00FE439B" w:rsidP="003C3B71">
      <w:pPr>
        <w:pStyle w:val="Oprvnnkjednnapodpisusml"/>
      </w:pPr>
      <w:r w:rsidRPr="003C3B71">
        <w:t>oprávněn k podpisu smlouvy</w:t>
      </w:r>
    </w:p>
    <w:p w14:paraId="18F0E770" w14:textId="603263A0" w:rsidR="00FE439B" w:rsidRPr="00F33EE6" w:rsidRDefault="00FE439B" w:rsidP="003C3B71">
      <w:pPr>
        <w:pStyle w:val="Oprvnnkjednnapodpisusml"/>
      </w:pPr>
      <w:r w:rsidRPr="003C3B71">
        <w:t xml:space="preserve">a </w:t>
      </w:r>
      <w:r w:rsidR="00B236E8" w:rsidRPr="003C3B71">
        <w:t>k jednání o v</w:t>
      </w:r>
      <w:r w:rsidR="003C3B71">
        <w:t>ěcech smluvních:</w:t>
      </w:r>
      <w:r w:rsidR="00B236E8" w:rsidRPr="003C3B71">
        <w:tab/>
      </w:r>
      <w:r w:rsidR="00F212C8" w:rsidRPr="00843B56">
        <w:t xml:space="preserve">Ing. Jiří Pechar, </w:t>
      </w:r>
      <w:r w:rsidR="00901B4A">
        <w:rPr>
          <w:lang w:val="cs-CZ"/>
        </w:rPr>
        <w:t>ředitel</w:t>
      </w:r>
      <w:r w:rsidR="00F212C8" w:rsidRPr="00843B56">
        <w:t xml:space="preserve"> sekce technické</w:t>
      </w:r>
    </w:p>
    <w:p w14:paraId="6CEB6E6E" w14:textId="0EA8510A" w:rsidR="00FE439B" w:rsidRPr="003C3B71" w:rsidRDefault="00FE439B" w:rsidP="003C3B71">
      <w:pPr>
        <w:pStyle w:val="Oprvnnkjednnapodpisusml"/>
      </w:pPr>
      <w:r w:rsidRPr="00F33EE6">
        <w:t>oprávněn jednat o věcech technických:</w:t>
      </w:r>
      <w:r w:rsidRPr="00F33EE6">
        <w:tab/>
      </w:r>
      <w:r w:rsidRPr="00843B56">
        <w:t xml:space="preserve">Ing. Jiří Pechar, </w:t>
      </w:r>
      <w:r w:rsidR="00901B4A">
        <w:rPr>
          <w:lang w:val="cs-CZ"/>
        </w:rPr>
        <w:t>ředitel</w:t>
      </w:r>
      <w:r w:rsidRPr="00843B56">
        <w:t xml:space="preserve"> sekce technické</w:t>
      </w:r>
    </w:p>
    <w:p w14:paraId="1EF85B63" w14:textId="0D934AC5" w:rsidR="0027172A" w:rsidRPr="003C3B71" w:rsidRDefault="00B236E8" w:rsidP="003C3B71">
      <w:pPr>
        <w:pStyle w:val="Oprvnnkjednnapodpisusml"/>
      </w:pPr>
      <w:r w:rsidRPr="003C3B71">
        <w:tab/>
      </w:r>
      <w:r w:rsidR="00901B4A">
        <w:rPr>
          <w:lang w:val="cs-CZ"/>
        </w:rPr>
        <w:t>Ing. Jiří Kahánek</w:t>
      </w:r>
      <w:r w:rsidR="00F33EE6" w:rsidRPr="00F33EE6">
        <w:t xml:space="preserve">, </w:t>
      </w:r>
      <w:r w:rsidR="00901B4A">
        <w:rPr>
          <w:lang w:val="cs-CZ"/>
        </w:rPr>
        <w:t>referent</w:t>
      </w:r>
      <w:r w:rsidR="00F33EE6" w:rsidRPr="00843B56">
        <w:t xml:space="preserve"> oddělení realizace investic</w:t>
      </w:r>
    </w:p>
    <w:p w14:paraId="38D6AE52" w14:textId="77777777" w:rsidR="00FE439B" w:rsidRPr="003C3B71" w:rsidRDefault="00FE439B" w:rsidP="003C3B71">
      <w:pPr>
        <w:pStyle w:val="Identifikacesmluvnstrany"/>
      </w:pPr>
      <w:r w:rsidRPr="003C3B71">
        <w:t>IČO:</w:t>
      </w:r>
      <w:r w:rsidRPr="003C3B71">
        <w:tab/>
        <w:t>70889953</w:t>
      </w:r>
    </w:p>
    <w:p w14:paraId="1EEA52F6" w14:textId="77777777" w:rsidR="00FE439B" w:rsidRPr="003C3B71" w:rsidRDefault="00FE439B" w:rsidP="003C3B71">
      <w:pPr>
        <w:pStyle w:val="Identifikacesmluvnstrany"/>
      </w:pPr>
      <w:r w:rsidRPr="003C3B71">
        <w:t>DIČ:</w:t>
      </w:r>
      <w:r w:rsidRPr="003C3B71">
        <w:tab/>
        <w:t>CZ70889953</w:t>
      </w:r>
    </w:p>
    <w:p w14:paraId="1E7D72AC" w14:textId="77777777" w:rsidR="00FE439B" w:rsidRPr="003C3B71" w:rsidRDefault="00FE439B" w:rsidP="003C3B71">
      <w:pPr>
        <w:pStyle w:val="Identifikacesmluvnstrany"/>
      </w:pPr>
      <w:r w:rsidRPr="003C3B71">
        <w:t>bankovní spojení:</w:t>
      </w:r>
      <w:r w:rsidRPr="003C3B71">
        <w:tab/>
      </w:r>
      <w:proofErr w:type="spellStart"/>
      <w:r w:rsidRPr="003C3B71">
        <w:t>UniCredit</w:t>
      </w:r>
      <w:proofErr w:type="spellEnd"/>
      <w:r w:rsidRPr="003C3B71">
        <w:t xml:space="preserve"> Bank Czech Republic and Slovakia, a.s.</w:t>
      </w:r>
    </w:p>
    <w:p w14:paraId="4DA4F904" w14:textId="77777777" w:rsidR="00FE439B" w:rsidRPr="003C3B71" w:rsidRDefault="00FE439B" w:rsidP="003C3B71">
      <w:pPr>
        <w:pStyle w:val="Identifikacesmluvnstrany"/>
      </w:pPr>
      <w:r w:rsidRPr="003C3B71">
        <w:t>číslo účtu:</w:t>
      </w:r>
      <w:r w:rsidRPr="003C3B71">
        <w:tab/>
        <w:t>1487015064/2700</w:t>
      </w:r>
    </w:p>
    <w:p w14:paraId="4CF1E1B3" w14:textId="77777777" w:rsidR="00FE439B" w:rsidRPr="003C3B71" w:rsidRDefault="00FE439B" w:rsidP="003C3B71">
      <w:pPr>
        <w:pStyle w:val="Identifikacesmluvnstrany"/>
      </w:pPr>
      <w:r w:rsidRPr="003C3B71">
        <w:t>zápis v obchodním rejstříku:</w:t>
      </w:r>
      <w:r w:rsidRPr="003C3B71">
        <w:tab/>
        <w:t>Městský soud v Praze, oddíl A, vložka 43594</w:t>
      </w:r>
    </w:p>
    <w:p w14:paraId="0B3DB2B4" w14:textId="361290AA" w:rsidR="00D734ED" w:rsidRDefault="00D734ED" w:rsidP="003C3B71">
      <w:pPr>
        <w:pStyle w:val="Identifikacesmluvnstrany"/>
        <w:rPr>
          <w:lang w:val="cs-CZ"/>
        </w:rPr>
      </w:pPr>
      <w:r w:rsidRPr="003C3B71">
        <w:t xml:space="preserve">tel.: </w:t>
      </w:r>
      <w:r w:rsidR="00901B4A">
        <w:rPr>
          <w:lang w:val="cs-CZ"/>
        </w:rPr>
        <w:t>221 401 925</w:t>
      </w:r>
      <w:r w:rsidRPr="003C3B71">
        <w:tab/>
      </w:r>
      <w:r w:rsidRPr="003C3B71">
        <w:tab/>
        <w:t xml:space="preserve">e-mail: </w:t>
      </w:r>
      <w:r w:rsidR="00901B4A" w:rsidRPr="00A6003F">
        <w:rPr>
          <w:lang w:val="cs-CZ"/>
        </w:rPr>
        <w:t>jiri.kahanek@pvl.cz</w:t>
      </w:r>
    </w:p>
    <w:p w14:paraId="3703E862" w14:textId="7B1B14CD" w:rsidR="00FE439B" w:rsidRDefault="00FE439B" w:rsidP="00EF6B0E">
      <w:r>
        <w:t>(dále jen „</w:t>
      </w:r>
      <w:r w:rsidR="004707FB">
        <w:t>příkazce</w:t>
      </w:r>
      <w:r>
        <w:t>“)</w:t>
      </w:r>
    </w:p>
    <w:p w14:paraId="35E1F854" w14:textId="77777777" w:rsidR="00FE439B" w:rsidRDefault="00FE439B" w:rsidP="003C3B71">
      <w:r>
        <w:t>a</w:t>
      </w:r>
    </w:p>
    <w:p w14:paraId="6350EA2E" w14:textId="22FB11CD" w:rsidR="00FE439B" w:rsidRPr="003C3B71" w:rsidRDefault="00B660A7" w:rsidP="003C3B71">
      <w:pPr>
        <w:pStyle w:val="Smluvnstrananzev"/>
      </w:pPr>
      <w:r>
        <w:rPr>
          <w:lang w:val="cs-CZ"/>
        </w:rPr>
        <w:t>příkazník</w:t>
      </w:r>
      <w:r w:rsidR="00FE439B" w:rsidRPr="003C3B71">
        <w:t>:</w:t>
      </w:r>
      <w:r w:rsidR="00FE439B" w:rsidRPr="003C3B71">
        <w:tab/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separate"/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end"/>
      </w:r>
    </w:p>
    <w:p w14:paraId="3234C6B2" w14:textId="14E6A996" w:rsidR="00FE439B" w:rsidRPr="00981904" w:rsidRDefault="00FE439B" w:rsidP="00981904">
      <w:pPr>
        <w:pStyle w:val="Identifikacesmluvnstrany"/>
      </w:pPr>
      <w:r w:rsidRPr="00981904">
        <w:t>sídlo: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DB7684B" w14:textId="7004973C" w:rsidR="00FE439B" w:rsidRPr="00981904" w:rsidRDefault="00B236E8" w:rsidP="00981904">
      <w:pPr>
        <w:pStyle w:val="Oprvnnkjednnapodpisusml"/>
      </w:pPr>
      <w:r w:rsidRPr="00981904">
        <w:t>oprávněn(i) k podpisu smlouvy: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7028BF9D" w14:textId="7B2ADE64" w:rsidR="00FE439B" w:rsidRPr="00981904" w:rsidRDefault="00FE439B" w:rsidP="00981904">
      <w:pPr>
        <w:pStyle w:val="Oprvnnkjednnapodpisusml"/>
      </w:pPr>
      <w:r w:rsidRPr="00981904">
        <w:t>oprávněn</w:t>
      </w:r>
      <w:r w:rsidR="00B236E8" w:rsidRPr="00981904">
        <w:t>(i) jednat o věcech smluvních:</w:t>
      </w:r>
      <w:r w:rsidR="00B236E8"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664BD6FB" w14:textId="36A29D70" w:rsidR="00FE439B" w:rsidRPr="00981904" w:rsidRDefault="00FE439B" w:rsidP="00981904">
      <w:pPr>
        <w:pStyle w:val="Oprvnnkjednnapodpisusml"/>
      </w:pPr>
      <w:r w:rsidRPr="00981904">
        <w:t>oprávněn(i) jednat o věcech technických:</w:t>
      </w:r>
      <w:r w:rsidR="00B236E8"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06833939" w14:textId="177E95F3" w:rsidR="00FE439B" w:rsidRPr="00981904" w:rsidRDefault="00FE439B" w:rsidP="00981904">
      <w:pPr>
        <w:pStyle w:val="Identifikacesmluvnstrany"/>
      </w:pPr>
      <w:r w:rsidRPr="00981904">
        <w:t>IČO: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7336F19B" w14:textId="6E4B50F5" w:rsidR="00FE439B" w:rsidRPr="00981904" w:rsidRDefault="00FE439B" w:rsidP="00981904">
      <w:pPr>
        <w:pStyle w:val="Identifikacesmluvnstrany"/>
      </w:pPr>
      <w:r w:rsidRPr="00981904">
        <w:t xml:space="preserve">DIČ: 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1DDFC677" w14:textId="5A6DC45C" w:rsidR="00FE439B" w:rsidRPr="00981904" w:rsidRDefault="00FE439B" w:rsidP="00981904">
      <w:pPr>
        <w:pStyle w:val="Identifikacesmluvnstrany"/>
      </w:pPr>
      <w:r w:rsidRPr="00981904">
        <w:t>bankovní spojení: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CCD8026" w14:textId="4012D2EA" w:rsidR="00FE439B" w:rsidRPr="00981904" w:rsidRDefault="00FE439B" w:rsidP="00981904">
      <w:pPr>
        <w:pStyle w:val="Identifikacesmluvnstrany"/>
      </w:pPr>
      <w:r w:rsidRPr="00981904">
        <w:t>číslo účtu: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62B9FF21" w14:textId="2D323E84" w:rsidR="00FE439B" w:rsidRPr="00981904" w:rsidRDefault="00FE439B" w:rsidP="00981904">
      <w:pPr>
        <w:pStyle w:val="Identifikacesmluvnstrany"/>
      </w:pPr>
      <w:r w:rsidRPr="00981904">
        <w:t>zápis v obchodním rejstříku: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147D8037" w14:textId="1FA69C27" w:rsidR="00FE439B" w:rsidRPr="00981904" w:rsidRDefault="00FE439B" w:rsidP="00981904">
      <w:pPr>
        <w:pStyle w:val="Identifikacesmluvnstrany"/>
      </w:pPr>
      <w:r w:rsidRPr="00981904">
        <w:t xml:space="preserve">tel.: 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  <w:r w:rsidRPr="00981904">
        <w:tab/>
      </w:r>
      <w:r w:rsidRPr="00981904">
        <w:tab/>
        <w:t>e-mail:</w:t>
      </w:r>
      <w:r w:rsidR="00536C8F" w:rsidRPr="00981904">
        <w:t xml:space="preserve"> 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DAC6EAF" w14:textId="06FB0612" w:rsidR="00FE439B" w:rsidRDefault="00FE439B" w:rsidP="00981904">
      <w:pPr>
        <w:pStyle w:val="Identifikacesmluvnstrany"/>
        <w:rPr>
          <w:lang w:val="cs-CZ"/>
        </w:rPr>
      </w:pPr>
      <w:r w:rsidRPr="00981904">
        <w:t>(dále jen „</w:t>
      </w:r>
      <w:r w:rsidR="004707FB">
        <w:rPr>
          <w:lang w:val="cs-CZ"/>
        </w:rPr>
        <w:t>příkazník</w:t>
      </w:r>
      <w:r w:rsidRPr="00981904">
        <w:t>“)</w:t>
      </w:r>
    </w:p>
    <w:p w14:paraId="4641686A" w14:textId="77777777" w:rsidR="003E5205" w:rsidRPr="003E5205" w:rsidRDefault="003E5205" w:rsidP="00981904">
      <w:pPr>
        <w:pStyle w:val="Identifikacesmluvnstrany"/>
        <w:rPr>
          <w:lang w:val="cs-CZ"/>
        </w:rPr>
      </w:pPr>
    </w:p>
    <w:p w14:paraId="011AB4C9" w14:textId="77777777" w:rsidR="00EF063A" w:rsidRDefault="00EF063A" w:rsidP="00EF6B0E">
      <w:pPr>
        <w:pStyle w:val="l"/>
      </w:pPr>
      <w:bookmarkStart w:id="0" w:name="_Ref473801745"/>
      <w:r w:rsidRPr="00521ABC">
        <w:t>Účel a předmět smlouvy</w:t>
      </w:r>
      <w:bookmarkEnd w:id="0"/>
    </w:p>
    <w:p w14:paraId="0C8AD274" w14:textId="152992EA" w:rsidR="00B660A7" w:rsidRDefault="00B660A7" w:rsidP="00F33EE6">
      <w:pPr>
        <w:pStyle w:val="Odst"/>
      </w:pPr>
      <w:r w:rsidRPr="00B660A7">
        <w:t xml:space="preserve">Tato smlouva je uzavřena na základě výsledku řízení pro </w:t>
      </w:r>
      <w:r w:rsidR="00104254">
        <w:t xml:space="preserve">zadání </w:t>
      </w:r>
      <w:r w:rsidRPr="00B660A7">
        <w:t>veřej</w:t>
      </w:r>
      <w:r w:rsidR="00104254">
        <w:t>né</w:t>
      </w:r>
      <w:r w:rsidRPr="00B660A7">
        <w:t xml:space="preserve"> zak</w:t>
      </w:r>
      <w:r>
        <w:t>ázk</w:t>
      </w:r>
      <w:r w:rsidR="00104254">
        <w:t>y</w:t>
      </w:r>
      <w:r>
        <w:t xml:space="preserve"> malého rozsahu v</w:t>
      </w:r>
      <w:r w:rsidR="00104254">
        <w:t> </w:t>
      </w:r>
      <w:r>
        <w:t>souladu s </w:t>
      </w:r>
      <w:r w:rsidR="0051096B">
        <w:t>§</w:t>
      </w:r>
      <w:r w:rsidR="00104254">
        <w:t>§</w:t>
      </w:r>
      <w:r w:rsidRPr="00B660A7">
        <w:t xml:space="preserve"> 27 a 31 zákona č. 134/2016 Sb., o zadávání veřejných zakázek, ve znění pozdějších předpisů (dále jen „zákon o zadávání veřejných zakázek“ nebo „ZZVZ“) pro veřejnou zakázku s názvem „</w:t>
      </w:r>
      <w:r w:rsidR="00901B4A">
        <w:rPr>
          <w:b/>
        </w:rPr>
        <w:t>Revitalizace Vltavy Vraňany – Hořín - AD</w:t>
      </w:r>
      <w:r w:rsidRPr="00B660A7">
        <w:t xml:space="preserve">“ ve kterém byla nabídka </w:t>
      </w:r>
      <w:r w:rsidR="004707FB">
        <w:t>příkazníka</w:t>
      </w:r>
      <w:r w:rsidRPr="00B660A7">
        <w:t xml:space="preserve"> vyhodnocena jako ekonomicky nejvýhodnější.</w:t>
      </w:r>
    </w:p>
    <w:p w14:paraId="3D0EE4B1" w14:textId="32257BAD" w:rsidR="00F212C8" w:rsidRDefault="00F212C8" w:rsidP="00F33EE6">
      <w:pPr>
        <w:pStyle w:val="Odst"/>
      </w:pPr>
      <w:r w:rsidRPr="00EB7212">
        <w:t xml:space="preserve">Příkazník bude </w:t>
      </w:r>
      <w:r w:rsidR="00AA2387">
        <w:t xml:space="preserve">za </w:t>
      </w:r>
      <w:r w:rsidRPr="00EB7212">
        <w:t xml:space="preserve">podmínek </w:t>
      </w:r>
      <w:r w:rsidR="00B660A7" w:rsidRPr="00EB7212">
        <w:t xml:space="preserve">sjednaných v této </w:t>
      </w:r>
      <w:r w:rsidR="00B660A7" w:rsidRPr="00AA2387">
        <w:t xml:space="preserve">smlouvě </w:t>
      </w:r>
      <w:r w:rsidRPr="00AA2387">
        <w:t>pro příkazce vykonávat</w:t>
      </w:r>
      <w:r w:rsidRPr="00EB7212">
        <w:t xml:space="preserve"> </w:t>
      </w:r>
      <w:r w:rsidR="00B660A7" w:rsidRPr="00EB7212">
        <w:t xml:space="preserve">občasný </w:t>
      </w:r>
      <w:r w:rsidRPr="00EB7212">
        <w:t xml:space="preserve">autorský dozor projektanta </w:t>
      </w:r>
      <w:r w:rsidR="001A023B">
        <w:t>ve smyslu § 152 odst. 4</w:t>
      </w:r>
      <w:r w:rsidR="00D043FA">
        <w:t>.</w:t>
      </w:r>
      <w:r w:rsidR="001A023B">
        <w:t xml:space="preserve"> </w:t>
      </w:r>
      <w:r w:rsidR="001A35A9">
        <w:t xml:space="preserve">věty druhé </w:t>
      </w:r>
      <w:r w:rsidR="001A023B">
        <w:t>zákona č. 183/2006 Sb.,</w:t>
      </w:r>
      <w:r w:rsidR="001A023B" w:rsidRPr="00EB7212">
        <w:t xml:space="preserve"> </w:t>
      </w:r>
      <w:r w:rsidR="001A023B">
        <w:t>o územním plánování a </w:t>
      </w:r>
      <w:r w:rsidR="001A023B" w:rsidRPr="00EB7212">
        <w:t>stavebním řádu (stavební zákon)</w:t>
      </w:r>
      <w:r w:rsidR="001A023B">
        <w:t xml:space="preserve">, ve znění pozdějších předpisů </w:t>
      </w:r>
      <w:r w:rsidR="005A45E7">
        <w:t>(dále jen „autorský dozor“</w:t>
      </w:r>
      <w:r w:rsidR="00AA2387">
        <w:t>)</w:t>
      </w:r>
      <w:r w:rsidR="005A45E7">
        <w:t xml:space="preserve"> </w:t>
      </w:r>
      <w:r w:rsidR="00B56120">
        <w:t>stavby</w:t>
      </w:r>
      <w:r w:rsidRPr="00EB7212">
        <w:t xml:space="preserve"> „</w:t>
      </w:r>
      <w:r w:rsidR="00901B4A">
        <w:t>Revitalizace Vltavy Vraňany - Hořín</w:t>
      </w:r>
      <w:r w:rsidR="00EB7212">
        <w:t>“</w:t>
      </w:r>
      <w:r w:rsidR="00CA7132">
        <w:t xml:space="preserve"> (dále jen „stavba“)</w:t>
      </w:r>
      <w:r w:rsidR="008232E3">
        <w:t>.</w:t>
      </w:r>
    </w:p>
    <w:p w14:paraId="18302621" w14:textId="3A21AED8" w:rsidR="00CC63F9" w:rsidRPr="00F33EE6" w:rsidRDefault="00CC63F9" w:rsidP="00843B56">
      <w:pPr>
        <w:pStyle w:val="Odst"/>
      </w:pPr>
      <w:r>
        <w:t xml:space="preserve">Podkladem pro výkon autorského dozoru </w:t>
      </w:r>
      <w:r w:rsidR="001827A1">
        <w:t>stavby</w:t>
      </w:r>
      <w:r w:rsidR="00F33EE6">
        <w:t xml:space="preserve"> j</w:t>
      </w:r>
      <w:r w:rsidR="006B636E">
        <w:t>sou</w:t>
      </w:r>
      <w:r w:rsidR="00F33EE6">
        <w:t xml:space="preserve"> zejména </w:t>
      </w:r>
      <w:r w:rsidR="006B636E">
        <w:t>dokumentace pro stavební povolení a</w:t>
      </w:r>
      <w:r w:rsidR="00DB2ED9">
        <w:t> </w:t>
      </w:r>
      <w:r w:rsidRPr="00F33EE6">
        <w:t>dokumentace</w:t>
      </w:r>
      <w:r w:rsidR="00F33EE6" w:rsidRPr="00F33EE6">
        <w:t xml:space="preserve"> pro provádění stavby </w:t>
      </w:r>
      <w:r w:rsidR="00B02626" w:rsidRPr="00F33EE6">
        <w:t>(dále je</w:t>
      </w:r>
      <w:r w:rsidR="00B02626">
        <w:t>n</w:t>
      </w:r>
      <w:r w:rsidR="00B02626" w:rsidRPr="00F33EE6">
        <w:t xml:space="preserve"> „projektov</w:t>
      </w:r>
      <w:r w:rsidR="006B636E">
        <w:t>é</w:t>
      </w:r>
      <w:r w:rsidR="00B02626" w:rsidRPr="00F33EE6">
        <w:t xml:space="preserve"> dokumentace“)</w:t>
      </w:r>
      <w:r w:rsidR="00B02626">
        <w:t xml:space="preserve"> </w:t>
      </w:r>
      <w:r w:rsidR="00F33EE6" w:rsidRPr="00F33EE6">
        <w:t>zpracovan</w:t>
      </w:r>
      <w:r w:rsidR="006B636E">
        <w:t>é</w:t>
      </w:r>
      <w:r w:rsidR="00F33EE6" w:rsidRPr="00F33EE6">
        <w:t xml:space="preserve"> </w:t>
      </w:r>
      <w:r w:rsidR="006D616B">
        <w:t>společností Vodohospodářský rozvoj a výstavba a.s., se sídlem Nábřežní 90/4, Smíchov, 150 00 Praha 5, IČO:</w:t>
      </w:r>
      <w:r w:rsidR="00DB2ED9">
        <w:t> </w:t>
      </w:r>
      <w:r w:rsidR="006D616B">
        <w:t>47116901</w:t>
      </w:r>
      <w:r w:rsidR="006B636E">
        <w:t xml:space="preserve"> v říjnu 2017 a</w:t>
      </w:r>
      <w:r w:rsidR="00070F9C">
        <w:t xml:space="preserve"> v červnu 2018.</w:t>
      </w:r>
      <w:r w:rsidR="00DF2679">
        <w:t xml:space="preserve"> Dokumentace pro stavební povolení dle předchozí věty bude příkazníkovi předána příkazce</w:t>
      </w:r>
      <w:r w:rsidR="00DB2ED9">
        <w:t>m</w:t>
      </w:r>
      <w:r w:rsidR="00DF2679">
        <w:t xml:space="preserve"> do 10 kalendářních dní od nabytí platnosti této smlouvy.</w:t>
      </w:r>
      <w:r w:rsidR="005D52D3">
        <w:t xml:space="preserve"> Dokumentace pro provádění stavby byla příkazníkovi příkazcem předána před podpisem této smlouvy.</w:t>
      </w:r>
    </w:p>
    <w:p w14:paraId="1316197B" w14:textId="1236AB65" w:rsidR="00EB7212" w:rsidRPr="004836DF" w:rsidRDefault="00193A88" w:rsidP="00A2389C">
      <w:pPr>
        <w:pStyle w:val="Odst"/>
        <w:keepNext/>
      </w:pPr>
      <w:r>
        <w:lastRenderedPageBreak/>
        <w:t xml:space="preserve">Příkazník je povinen </w:t>
      </w:r>
      <w:r w:rsidR="00675D68">
        <w:t xml:space="preserve">se </w:t>
      </w:r>
      <w:r>
        <w:t>na výzvu příkazce učiněnou za podmínek sjednaných v této smlouvě</w:t>
      </w:r>
      <w:r w:rsidR="00405F70">
        <w:t> </w:t>
      </w:r>
      <w:r w:rsidR="003D006A">
        <w:t xml:space="preserve">aktivně </w:t>
      </w:r>
      <w:r w:rsidR="00675D68">
        <w:t xml:space="preserve">účastnit </w:t>
      </w:r>
      <w:r w:rsidR="00BA1DE9">
        <w:t>kontrolních dnů stavby a jiných jednání konaných</w:t>
      </w:r>
      <w:r w:rsidR="00A75385">
        <w:t xml:space="preserve"> v místě provádění stavby</w:t>
      </w:r>
      <w:r w:rsidR="00BA1DE9">
        <w:t xml:space="preserve">, zejména </w:t>
      </w:r>
      <w:r w:rsidR="003D006A">
        <w:t>předání a </w:t>
      </w:r>
      <w:r w:rsidR="00675D68" w:rsidRPr="00BA1DE9">
        <w:t>převzetí staveniště zhotovitelem stavby,</w:t>
      </w:r>
      <w:r w:rsidR="00BA1DE9">
        <w:t xml:space="preserve"> </w:t>
      </w:r>
      <w:r w:rsidR="00675D68" w:rsidRPr="00BA1DE9">
        <w:t>předání a převzetí stavby nebo jejích částí,</w:t>
      </w:r>
      <w:r w:rsidR="00BA1DE9">
        <w:t xml:space="preserve"> </w:t>
      </w:r>
      <w:r w:rsidR="00675D68" w:rsidRPr="00BA1DE9">
        <w:t>kontrol odstranění vad zjištěných při předání a převzetí stavby nebo jejích částí,</w:t>
      </w:r>
      <w:r w:rsidR="00BA1DE9">
        <w:t xml:space="preserve"> </w:t>
      </w:r>
      <w:r w:rsidR="00675D68" w:rsidRPr="00BA1DE9">
        <w:t>kontrolní</w:t>
      </w:r>
      <w:r w:rsidR="00BB1DEC">
        <w:t>ch</w:t>
      </w:r>
      <w:r w:rsidR="00675D68" w:rsidRPr="00BA1DE9">
        <w:t xml:space="preserve"> prohlíd</w:t>
      </w:r>
      <w:r w:rsidR="00BB1DEC">
        <w:t>e</w:t>
      </w:r>
      <w:r w:rsidR="001B4438">
        <w:t>k stavby a </w:t>
      </w:r>
      <w:r w:rsidR="00675D68" w:rsidRPr="00BA1DE9">
        <w:t>závěrečn</w:t>
      </w:r>
      <w:r w:rsidR="00BB1DEC">
        <w:t>é</w:t>
      </w:r>
      <w:r w:rsidR="00675D68" w:rsidRPr="00BA1DE9">
        <w:t xml:space="preserve"> kontrolní prohlídk</w:t>
      </w:r>
      <w:r w:rsidR="00BB1DEC">
        <w:t>y</w:t>
      </w:r>
      <w:r w:rsidR="00675D68" w:rsidRPr="00BA1DE9">
        <w:t xml:space="preserve"> stavby</w:t>
      </w:r>
      <w:r w:rsidR="001A35A9">
        <w:t xml:space="preserve"> (dále souhrnně jen „kontrolní dny stavby“)</w:t>
      </w:r>
      <w:r w:rsidR="00BA1DE9">
        <w:t>.</w:t>
      </w:r>
      <w:r w:rsidR="001B4438">
        <w:t xml:space="preserve"> </w:t>
      </w:r>
      <w:r w:rsidR="0091367B">
        <w:t xml:space="preserve">Příkazník je povinen v rámci </w:t>
      </w:r>
      <w:r w:rsidR="003D006A">
        <w:t xml:space="preserve">aktivní </w:t>
      </w:r>
      <w:r w:rsidR="0091367B">
        <w:t>účasti na</w:t>
      </w:r>
      <w:r w:rsidR="00BA1DE9">
        <w:t xml:space="preserve"> kontrolních dnech stavby </w:t>
      </w:r>
      <w:r w:rsidR="00405F70">
        <w:t xml:space="preserve">vykonávat </w:t>
      </w:r>
      <w:r w:rsidR="0056531D">
        <w:t>v souladu s pokyny příkazce</w:t>
      </w:r>
      <w:r w:rsidR="00405F70">
        <w:t xml:space="preserve"> </w:t>
      </w:r>
      <w:r>
        <w:t>zejména</w:t>
      </w:r>
      <w:r w:rsidR="00117E7D">
        <w:t xml:space="preserve"> následující </w:t>
      </w:r>
      <w:r w:rsidR="001827A1">
        <w:t>činnost</w:t>
      </w:r>
      <w:r w:rsidR="00405F70">
        <w:t>i</w:t>
      </w:r>
      <w:r w:rsidR="004836DF">
        <w:t>:</w:t>
      </w:r>
    </w:p>
    <w:p w14:paraId="725ADB71" w14:textId="36909F11" w:rsidR="008232E3" w:rsidRPr="00843B56" w:rsidRDefault="004B245F" w:rsidP="00F33EE6">
      <w:pPr>
        <w:pStyle w:val="Psm"/>
      </w:pPr>
      <w:r>
        <w:t xml:space="preserve">součinnost při </w:t>
      </w:r>
      <w:r w:rsidR="008232E3" w:rsidRPr="00843B56">
        <w:t>kontrol</w:t>
      </w:r>
      <w:r>
        <w:t>e</w:t>
      </w:r>
      <w:r w:rsidR="008232E3" w:rsidRPr="00843B56">
        <w:t xml:space="preserve"> souladu provádění stavby s projektovou dokumentací </w:t>
      </w:r>
      <w:r w:rsidR="00193A88" w:rsidRPr="00843B56">
        <w:t xml:space="preserve">a stavebním povolením </w:t>
      </w:r>
      <w:r w:rsidR="008232E3" w:rsidRPr="00843B56">
        <w:t>z hlediska vlastního řešení stavby a hlediska dodržení podmínek výstavby,</w:t>
      </w:r>
    </w:p>
    <w:p w14:paraId="7C4C9C77" w14:textId="6533251E" w:rsidR="00AE3270" w:rsidRPr="00843B56" w:rsidRDefault="00AE3270" w:rsidP="00F33EE6">
      <w:pPr>
        <w:pStyle w:val="Psm"/>
      </w:pPr>
      <w:r w:rsidRPr="00843B56">
        <w:t>poskytování vysvětlení k projektové dokumentac</w:t>
      </w:r>
      <w:r w:rsidR="008232E3" w:rsidRPr="00843B56">
        <w:t xml:space="preserve">i </w:t>
      </w:r>
      <w:r w:rsidRPr="00843B56">
        <w:t>včetně vysvětlení nezbytných k plynulému průběhu provádění stavby,</w:t>
      </w:r>
    </w:p>
    <w:p w14:paraId="6BE744DB" w14:textId="214E91E2" w:rsidR="00542128" w:rsidRPr="00843B56" w:rsidRDefault="004B245F" w:rsidP="00F33EE6">
      <w:pPr>
        <w:pStyle w:val="Psm"/>
      </w:pPr>
      <w:r>
        <w:t xml:space="preserve">součinnost při </w:t>
      </w:r>
      <w:r w:rsidR="004836DF" w:rsidRPr="00843B56">
        <w:t>kontrol</w:t>
      </w:r>
      <w:r>
        <w:t>e</w:t>
      </w:r>
      <w:r w:rsidR="004836DF" w:rsidRPr="00843B56">
        <w:t xml:space="preserve"> souladu</w:t>
      </w:r>
      <w:r w:rsidR="00542128" w:rsidRPr="00843B56">
        <w:t xml:space="preserve"> dokumentace dočasných zařízení staveniště nebo úprav trvalých objektů</w:t>
      </w:r>
      <w:r w:rsidR="004836DF" w:rsidRPr="00843B56">
        <w:t xml:space="preserve"> s projektovou dokumentací</w:t>
      </w:r>
      <w:r w:rsidR="001044FB" w:rsidRPr="00843B56">
        <w:t>,</w:t>
      </w:r>
    </w:p>
    <w:p w14:paraId="17B4818C" w14:textId="5E3F5DF9" w:rsidR="001044FB" w:rsidRPr="00843B56" w:rsidRDefault="004B245F" w:rsidP="00F33EE6">
      <w:pPr>
        <w:pStyle w:val="Psm"/>
      </w:pPr>
      <w:r>
        <w:t xml:space="preserve">součinnost při </w:t>
      </w:r>
      <w:r w:rsidRPr="00843B56">
        <w:t>kontrol</w:t>
      </w:r>
      <w:r>
        <w:t>e</w:t>
      </w:r>
      <w:r w:rsidRPr="00843B56">
        <w:t xml:space="preserve"> </w:t>
      </w:r>
      <w:r w:rsidR="001044FB" w:rsidRPr="00843B56">
        <w:t>souladu zabezpečení</w:t>
      </w:r>
      <w:r w:rsidR="008A01F1" w:rsidRPr="00843B56">
        <w:t xml:space="preserve"> úrovně staveniště </w:t>
      </w:r>
      <w:r w:rsidR="001044FB" w:rsidRPr="00843B56">
        <w:t>s</w:t>
      </w:r>
      <w:r w:rsidR="00B22E7C" w:rsidRPr="00843B56">
        <w:t> </w:t>
      </w:r>
      <w:r w:rsidR="001044FB" w:rsidRPr="00843B56">
        <w:t>proj</w:t>
      </w:r>
      <w:r w:rsidR="00B22E7C" w:rsidRPr="00843B56">
        <w:t>ektovou dokumentací,</w:t>
      </w:r>
    </w:p>
    <w:p w14:paraId="3C239428" w14:textId="4004EF40" w:rsidR="008A01F1" w:rsidRPr="00843B56" w:rsidRDefault="004B245F" w:rsidP="00F33EE6">
      <w:pPr>
        <w:pStyle w:val="Psm"/>
      </w:pPr>
      <w:r>
        <w:t xml:space="preserve">součinnost při </w:t>
      </w:r>
      <w:r w:rsidR="001044FB" w:rsidRPr="00843B56">
        <w:t>kontrol</w:t>
      </w:r>
      <w:r>
        <w:t>e</w:t>
      </w:r>
      <w:r w:rsidR="001044FB" w:rsidRPr="00843B56">
        <w:t xml:space="preserve"> souladu provádění vytyčovacích pracích s projektovou dokumentací,</w:t>
      </w:r>
    </w:p>
    <w:p w14:paraId="41AEDBB2" w14:textId="7DFBEDAE" w:rsidR="00AE3270" w:rsidRPr="00843B56" w:rsidRDefault="004B245F" w:rsidP="00F33EE6">
      <w:pPr>
        <w:pStyle w:val="Psm"/>
      </w:pPr>
      <w:r>
        <w:t xml:space="preserve">součinnost při </w:t>
      </w:r>
      <w:r w:rsidR="00AE3270" w:rsidRPr="00843B56">
        <w:t xml:space="preserve">posouzení návrhů příkazce nebo zhotovitele stavby na změny stavby odchylující se od projektové dokumentace z hlediska dodržení </w:t>
      </w:r>
      <w:proofErr w:type="spellStart"/>
      <w:r w:rsidR="00AE3270" w:rsidRPr="00843B56">
        <w:t>technicko-ekonomických</w:t>
      </w:r>
      <w:proofErr w:type="spellEnd"/>
      <w:r w:rsidR="00AE3270" w:rsidRPr="00843B56">
        <w:t xml:space="preserve"> parametrů stavby, dodržení stanovených dob a termínů</w:t>
      </w:r>
      <w:r w:rsidR="008232E3" w:rsidRPr="00843B56">
        <w:t xml:space="preserve"> a</w:t>
      </w:r>
      <w:r w:rsidR="00AE3270" w:rsidRPr="00843B56">
        <w:t xml:space="preserve"> dalších údajů a ukazatelů,</w:t>
      </w:r>
    </w:p>
    <w:p w14:paraId="6583FF69" w14:textId="185B4344" w:rsidR="0056531D" w:rsidRPr="00843B56" w:rsidRDefault="0056531D" w:rsidP="0056531D">
      <w:pPr>
        <w:pStyle w:val="Psm"/>
      </w:pPr>
      <w:r w:rsidRPr="00843B56">
        <w:t xml:space="preserve">součinnost při provádění změn projektové dokumentace včetně </w:t>
      </w:r>
      <w:r w:rsidR="004B245F">
        <w:t>kontroly</w:t>
      </w:r>
      <w:r w:rsidR="004B245F" w:rsidRPr="00843B56">
        <w:t xml:space="preserve"> </w:t>
      </w:r>
      <w:r w:rsidRPr="00843B56">
        <w:t>návrhů změn projektové dokumentace a soupisu prací a dodávek a potvrzování změnových listů,</w:t>
      </w:r>
    </w:p>
    <w:p w14:paraId="21CF84F8" w14:textId="59E47122" w:rsidR="008A01F1" w:rsidRPr="00843B56" w:rsidRDefault="004B245F" w:rsidP="00F33EE6">
      <w:pPr>
        <w:pStyle w:val="Psm"/>
      </w:pPr>
      <w:r>
        <w:t xml:space="preserve">součinnost při </w:t>
      </w:r>
      <w:r w:rsidR="00B22E7C" w:rsidRPr="00843B56">
        <w:t>kontrol</w:t>
      </w:r>
      <w:r>
        <w:t>e</w:t>
      </w:r>
      <w:r w:rsidR="00B22E7C" w:rsidRPr="00843B56">
        <w:t xml:space="preserve"> souladu průběhu</w:t>
      </w:r>
      <w:r w:rsidR="008A01F1" w:rsidRPr="00843B56">
        <w:t xml:space="preserve"> zkoušek </w:t>
      </w:r>
      <w:r w:rsidR="00AE3270" w:rsidRPr="00843B56">
        <w:t xml:space="preserve">materiálů, konstrukcí a prací </w:t>
      </w:r>
      <w:r w:rsidR="00B22E7C" w:rsidRPr="00843B56">
        <w:t>(</w:t>
      </w:r>
      <w:r w:rsidR="008A01F1" w:rsidRPr="00843B56">
        <w:t>individuálních vyzkouš</w:t>
      </w:r>
      <w:r w:rsidR="00AE3270" w:rsidRPr="00843B56">
        <w:t>ení či </w:t>
      </w:r>
      <w:r w:rsidR="00B22E7C" w:rsidRPr="00843B56">
        <w:t xml:space="preserve">komplexního vyzkoušení) </w:t>
      </w:r>
      <w:r w:rsidR="00AE3270" w:rsidRPr="00843B56">
        <w:t xml:space="preserve">prováděných zhotovitelem stavby </w:t>
      </w:r>
      <w:r w:rsidR="00B22E7C" w:rsidRPr="00843B56">
        <w:t>s projektovou dokumentací,</w:t>
      </w:r>
    </w:p>
    <w:p w14:paraId="0EB4DDBD" w14:textId="52ED87CD" w:rsidR="00BA1DE9" w:rsidRPr="00843B56" w:rsidRDefault="00CF5228" w:rsidP="00F33EE6">
      <w:pPr>
        <w:pStyle w:val="Psm"/>
      </w:pPr>
      <w:r>
        <w:t xml:space="preserve">součinnost při </w:t>
      </w:r>
      <w:r w:rsidR="00BA1DE9" w:rsidRPr="00843B56">
        <w:t>prohlíd</w:t>
      </w:r>
      <w:r>
        <w:t>ce</w:t>
      </w:r>
      <w:r w:rsidR="00BA1DE9" w:rsidRPr="00843B56">
        <w:t xml:space="preserve"> </w:t>
      </w:r>
      <w:r>
        <w:t xml:space="preserve">dokončené </w:t>
      </w:r>
      <w:r w:rsidR="00BA1DE9" w:rsidRPr="00843B56">
        <w:t>stavby a vypracování zápisu o zjištěných vadách,</w:t>
      </w:r>
    </w:p>
    <w:p w14:paraId="121B896B" w14:textId="40C90034" w:rsidR="00AE3270" w:rsidRPr="00843B56" w:rsidRDefault="00D45D4B" w:rsidP="00F33EE6">
      <w:pPr>
        <w:pStyle w:val="Psm"/>
      </w:pPr>
      <w:r>
        <w:t xml:space="preserve">součinnost při </w:t>
      </w:r>
      <w:r w:rsidR="00AE3270" w:rsidRPr="00843B56">
        <w:t>kontrol</w:t>
      </w:r>
      <w:r>
        <w:t>e</w:t>
      </w:r>
      <w:r w:rsidR="00AE3270" w:rsidRPr="00843B56">
        <w:t xml:space="preserve"> souladu dokumentace skutečného provedení stavby s dokončenou stavbou,</w:t>
      </w:r>
    </w:p>
    <w:p w14:paraId="5F849233" w14:textId="502B9B74" w:rsidR="008232E3" w:rsidRPr="00843B56" w:rsidRDefault="008232E3" w:rsidP="00F33EE6">
      <w:pPr>
        <w:pStyle w:val="Psm"/>
      </w:pPr>
      <w:r w:rsidRPr="00843B56">
        <w:t>sledování postupu provádění stavby z technického a časového hlediska</w:t>
      </w:r>
      <w:r w:rsidR="0091367B">
        <w:t xml:space="preserve"> a</w:t>
      </w:r>
    </w:p>
    <w:p w14:paraId="7AAE77C2" w14:textId="468657F3" w:rsidR="00711B00" w:rsidRPr="00843B56" w:rsidRDefault="00711B00" w:rsidP="00F33EE6">
      <w:pPr>
        <w:pStyle w:val="Psm"/>
      </w:pPr>
      <w:r w:rsidRPr="00843B56">
        <w:t xml:space="preserve">součinnost s příkazcem, zhotovitelem stavby, </w:t>
      </w:r>
      <w:r w:rsidR="00D45D4B">
        <w:t>správcem stavby</w:t>
      </w:r>
      <w:r w:rsidR="008232E3" w:rsidRPr="00843B56">
        <w:t xml:space="preserve"> a</w:t>
      </w:r>
      <w:r w:rsidRPr="00843B56">
        <w:t xml:space="preserve"> dalšími osobami účastnícími se provádění stavby, př</w:t>
      </w:r>
      <w:r w:rsidR="008232E3" w:rsidRPr="00843B56">
        <w:t>i řešení problémů vzniklých při </w:t>
      </w:r>
      <w:r w:rsidRPr="00843B56">
        <w:t>provádění stavby</w:t>
      </w:r>
      <w:r w:rsidR="0091367B">
        <w:t>.</w:t>
      </w:r>
    </w:p>
    <w:p w14:paraId="2210443C" w14:textId="108A1AC9" w:rsidR="0091367B" w:rsidRPr="003639F9" w:rsidRDefault="0091367B" w:rsidP="0091367B">
      <w:pPr>
        <w:pStyle w:val="Odst"/>
      </w:pPr>
      <w:r w:rsidRPr="003639F9">
        <w:t xml:space="preserve">Příkazník je povinen na výzvu příkazce učiněnou za podmínek sjednaných v této smlouvě nad rámec </w:t>
      </w:r>
      <w:r w:rsidR="003D006A">
        <w:t xml:space="preserve">aktivní </w:t>
      </w:r>
      <w:r w:rsidRPr="003639F9">
        <w:t xml:space="preserve">účasti na </w:t>
      </w:r>
      <w:r w:rsidR="001A35A9">
        <w:t xml:space="preserve">kontrolních dnech stavby </w:t>
      </w:r>
      <w:r w:rsidR="003639F9" w:rsidRPr="003639F9">
        <w:t>vykonávat následující činnosti</w:t>
      </w:r>
      <w:r w:rsidRPr="003639F9">
        <w:t>:</w:t>
      </w:r>
    </w:p>
    <w:p w14:paraId="433F5B85" w14:textId="3845FD6C" w:rsidR="0091367B" w:rsidRDefault="0091367B" w:rsidP="0091367B">
      <w:pPr>
        <w:pStyle w:val="Psm"/>
      </w:pPr>
      <w:r w:rsidRPr="003639F9">
        <w:t>činnost</w:t>
      </w:r>
      <w:r w:rsidR="007F1913">
        <w:t>i</w:t>
      </w:r>
      <w:r w:rsidRPr="003639F9">
        <w:t xml:space="preserve"> </w:t>
      </w:r>
      <w:r w:rsidR="00A75385" w:rsidRPr="003639F9">
        <w:t>podle odst</w:t>
      </w:r>
      <w:r w:rsidR="00F61B3D">
        <w:t>avce</w:t>
      </w:r>
      <w:r w:rsidR="00A75385" w:rsidRPr="003639F9">
        <w:t xml:space="preserve"> </w:t>
      </w:r>
      <w:r w:rsidR="001B4438">
        <w:t>4</w:t>
      </w:r>
      <w:r w:rsidR="003D006A">
        <w:t xml:space="preserve"> písm. a) až o)</w:t>
      </w:r>
      <w:r w:rsidR="00A75385" w:rsidRPr="003639F9">
        <w:t xml:space="preserve"> tohoto článku</w:t>
      </w:r>
      <w:r w:rsidR="003639F9" w:rsidRPr="003639F9">
        <w:t xml:space="preserve">, není-li je </w:t>
      </w:r>
      <w:r w:rsidR="00D33203">
        <w:t xml:space="preserve">možné </w:t>
      </w:r>
      <w:r w:rsidR="003639F9" w:rsidRPr="003639F9">
        <w:t>zejména vzhledem k</w:t>
      </w:r>
      <w:r w:rsidR="0056531D">
        <w:t> rozsahu vyplývajícímu z pokynů příkazce</w:t>
      </w:r>
      <w:r w:rsidR="003639F9" w:rsidRPr="003639F9">
        <w:t xml:space="preserve"> </w:t>
      </w:r>
      <w:r w:rsidR="003639F9">
        <w:t>vykona</w:t>
      </w:r>
      <w:r w:rsidR="003639F9" w:rsidRPr="003639F9">
        <w:t xml:space="preserve">t v rámci </w:t>
      </w:r>
      <w:r w:rsidR="004C4E06">
        <w:t>aktivní účasti na </w:t>
      </w:r>
      <w:r w:rsidR="007F1913">
        <w:t>kontrolních dnech stavby</w:t>
      </w:r>
      <w:r w:rsidR="00A75385" w:rsidRPr="003639F9">
        <w:t>,</w:t>
      </w:r>
    </w:p>
    <w:p w14:paraId="2307C6E1" w14:textId="7017E329" w:rsidR="00F1685C" w:rsidRDefault="00A57274" w:rsidP="00F33EE6">
      <w:pPr>
        <w:pStyle w:val="Psm"/>
      </w:pPr>
      <w:r w:rsidRPr="00843B56">
        <w:t>výkon</w:t>
      </w:r>
      <w:r w:rsidR="00C968F7" w:rsidRPr="00843B56">
        <w:t xml:space="preserve"> </w:t>
      </w:r>
      <w:r w:rsidR="005C2377">
        <w:t>jiných</w:t>
      </w:r>
      <w:r w:rsidR="00C968F7" w:rsidRPr="00843B56">
        <w:t xml:space="preserve"> činnosti související</w:t>
      </w:r>
      <w:r w:rsidRPr="00843B56">
        <w:t>ch</w:t>
      </w:r>
      <w:r w:rsidR="00C968F7" w:rsidRPr="00843B56">
        <w:t xml:space="preserve"> s výkonem autorského dozoru</w:t>
      </w:r>
      <w:r w:rsidR="001827A1" w:rsidRPr="00843B56">
        <w:t xml:space="preserve"> stavby</w:t>
      </w:r>
      <w:r w:rsidR="00686B36" w:rsidRPr="00843B56">
        <w:t>, pokud s </w:t>
      </w:r>
      <w:r w:rsidRPr="00843B56">
        <w:t>tím</w:t>
      </w:r>
      <w:r w:rsidR="00397B77">
        <w:t xml:space="preserve"> příkazník souhlasí</w:t>
      </w:r>
      <w:r w:rsidR="00D33203">
        <w:t>,</w:t>
      </w:r>
    </w:p>
    <w:p w14:paraId="514B087A" w14:textId="4DB709C9" w:rsidR="00397B77" w:rsidRPr="00843B56" w:rsidRDefault="00397B77" w:rsidP="00397B77">
      <w:pPr>
        <w:pStyle w:val="Pododst"/>
      </w:pPr>
      <w:r>
        <w:t>(dále též souhrnně jen „další činnosti“).</w:t>
      </w:r>
    </w:p>
    <w:p w14:paraId="15CAA354" w14:textId="162D95E4" w:rsidR="00BB1DEC" w:rsidRPr="00843B56" w:rsidRDefault="00BB1DEC" w:rsidP="00843B56">
      <w:pPr>
        <w:pStyle w:val="Odst"/>
      </w:pPr>
      <w:r w:rsidRPr="00F33EE6">
        <w:t xml:space="preserve">Příkazník je povinen </w:t>
      </w:r>
      <w:r>
        <w:t>bezodkladně informovat</w:t>
      </w:r>
      <w:r w:rsidRPr="00843B56">
        <w:t xml:space="preserve"> příkazce o všech závažných skutečnostech vyplývajících z výkonu autorského dozoru stavby a</w:t>
      </w:r>
      <w:r>
        <w:t xml:space="preserve"> </w:t>
      </w:r>
      <w:r w:rsidRPr="00F33EE6">
        <w:t>zaznamenáv</w:t>
      </w:r>
      <w:r>
        <w:t>at</w:t>
      </w:r>
      <w:r w:rsidRPr="00F33EE6">
        <w:t xml:space="preserve"> vešker</w:t>
      </w:r>
      <w:r>
        <w:t>á</w:t>
      </w:r>
      <w:r w:rsidRPr="00843B56">
        <w:t xml:space="preserve"> zjištění, </w:t>
      </w:r>
      <w:r w:rsidRPr="00F33EE6">
        <w:t>připomínk</w:t>
      </w:r>
      <w:r>
        <w:t>y</w:t>
      </w:r>
      <w:r w:rsidRPr="00F33EE6">
        <w:t>, požadavk</w:t>
      </w:r>
      <w:r>
        <w:t>y</w:t>
      </w:r>
      <w:r w:rsidRPr="00843B56">
        <w:t xml:space="preserve"> a </w:t>
      </w:r>
      <w:r w:rsidRPr="00F33EE6">
        <w:t>návrh</w:t>
      </w:r>
      <w:r>
        <w:t xml:space="preserve">y </w:t>
      </w:r>
      <w:r w:rsidRPr="00F33EE6">
        <w:t>vyplývající</w:t>
      </w:r>
      <w:r w:rsidRPr="00843B56">
        <w:t xml:space="preserve"> z výkonu autorského dozoru stavby do stavebního deníku.</w:t>
      </w:r>
    </w:p>
    <w:p w14:paraId="2BA04531" w14:textId="3AE98077" w:rsidR="0027172A" w:rsidRPr="005B3022" w:rsidRDefault="004A5038" w:rsidP="001570D7">
      <w:pPr>
        <w:pStyle w:val="Odst"/>
      </w:pPr>
      <w:r w:rsidRPr="005B3022">
        <w:t>Míst</w:t>
      </w:r>
      <w:r w:rsidR="005B3022" w:rsidRPr="005B3022">
        <w:t>em</w:t>
      </w:r>
      <w:r w:rsidRPr="005B3022">
        <w:t xml:space="preserve"> plnění této smlouvy</w:t>
      </w:r>
      <w:r w:rsidR="0027172A" w:rsidRPr="005B3022">
        <w:t xml:space="preserve"> je </w:t>
      </w:r>
      <w:r w:rsidR="005B3022" w:rsidRPr="005B3022">
        <w:t xml:space="preserve">místo provádění stavby a místa jednání, </w:t>
      </w:r>
      <w:r w:rsidR="00CA7132">
        <w:t>kterých se příkazník účastní na výzvu</w:t>
      </w:r>
      <w:r w:rsidR="005B3022" w:rsidRPr="005B3022">
        <w:t xml:space="preserve"> příkazce</w:t>
      </w:r>
      <w:r w:rsidR="0027172A" w:rsidRPr="005B3022">
        <w:t>.</w:t>
      </w:r>
    </w:p>
    <w:p w14:paraId="7641B61F" w14:textId="2FB0B425" w:rsidR="003A22DC" w:rsidRDefault="003A22DC" w:rsidP="003A22DC">
      <w:pPr>
        <w:pStyle w:val="Odst"/>
      </w:pPr>
      <w:r w:rsidRPr="005B3022">
        <w:t>Příkazník potvrzuje, že se v plném rozsahu seznámil s povahou a rozsahem plnění, které bude poskytovat na základě této smlouvy</w:t>
      </w:r>
      <w:r w:rsidR="001A35A9">
        <w:t>,</w:t>
      </w:r>
      <w:r w:rsidRPr="005B3022">
        <w:t xml:space="preserve"> že disponuje takovými kapacitami a o</w:t>
      </w:r>
      <w:r w:rsidR="00CA7132">
        <w:t>dbornými znalostmi, které </w:t>
      </w:r>
      <w:r w:rsidRPr="005B3022">
        <w:t xml:space="preserve">jsou k plnění </w:t>
      </w:r>
      <w:r w:rsidR="00745C94">
        <w:t>po</w:t>
      </w:r>
      <w:r w:rsidRPr="005B3022">
        <w:t>dle této smlouvy nezbytné</w:t>
      </w:r>
      <w:r w:rsidR="001A35A9">
        <w:t xml:space="preserve"> a že bude </w:t>
      </w:r>
      <w:r w:rsidR="00203719">
        <w:t>vykonávat autorský dozor stavby výhradně prostřednictvím k tomu odborně způsobilých osob.</w:t>
      </w:r>
    </w:p>
    <w:p w14:paraId="02D2F0F4" w14:textId="0FD1B550" w:rsidR="003024DD" w:rsidRPr="000C447B" w:rsidRDefault="003024DD" w:rsidP="003A22DC">
      <w:pPr>
        <w:pStyle w:val="Odst"/>
      </w:pPr>
      <w:r>
        <w:t xml:space="preserve">Příkazník je povinen zajistit, aby </w:t>
      </w:r>
      <w:r w:rsidRPr="003024DD">
        <w:rPr>
          <w:rFonts w:cs="Arial"/>
          <w:szCs w:val="20"/>
        </w:rPr>
        <w:t xml:space="preserve">se osoby, které uvedl v seznamu </w:t>
      </w:r>
      <w:r w:rsidR="00C656AE">
        <w:rPr>
          <w:rFonts w:cs="Arial"/>
          <w:szCs w:val="20"/>
        </w:rPr>
        <w:t xml:space="preserve">klíčových </w:t>
      </w:r>
      <w:r w:rsidRPr="003024DD">
        <w:rPr>
          <w:rFonts w:cs="Arial"/>
          <w:szCs w:val="20"/>
        </w:rPr>
        <w:t xml:space="preserve">osob pro účely prokázání splnění technické kvalifikace v řízení pro zadání veřejné zakázky malého rozsahu, podílely na </w:t>
      </w:r>
      <w:r w:rsidR="00C656AE">
        <w:rPr>
          <w:rFonts w:cs="Arial"/>
          <w:szCs w:val="20"/>
        </w:rPr>
        <w:t>plnění této smlouvy</w:t>
      </w:r>
      <w:r w:rsidRPr="003024DD">
        <w:rPr>
          <w:rFonts w:cs="Arial"/>
          <w:szCs w:val="20"/>
        </w:rPr>
        <w:t xml:space="preserve"> v rozsahu své funkce. Změna takové osoby za jinou os</w:t>
      </w:r>
      <w:r w:rsidR="000C447B">
        <w:rPr>
          <w:rFonts w:cs="Arial"/>
          <w:szCs w:val="20"/>
        </w:rPr>
        <w:t>obu je možná postupem podle čl. </w:t>
      </w:r>
      <w:r>
        <w:rPr>
          <w:rFonts w:cs="Arial"/>
          <w:szCs w:val="20"/>
        </w:rPr>
        <w:t>VIII</w:t>
      </w:r>
      <w:r w:rsidRPr="003024DD">
        <w:rPr>
          <w:rFonts w:cs="Arial"/>
          <w:szCs w:val="20"/>
        </w:rPr>
        <w:t xml:space="preserve">. odst. </w:t>
      </w:r>
      <w:r>
        <w:rPr>
          <w:rFonts w:cs="Arial"/>
          <w:szCs w:val="20"/>
        </w:rPr>
        <w:t>8</w:t>
      </w:r>
      <w:r w:rsidRPr="003024DD">
        <w:rPr>
          <w:rFonts w:cs="Arial"/>
          <w:szCs w:val="20"/>
        </w:rPr>
        <w:t xml:space="preserve">., a to pouze za předpokladu, že nová osoba v plném rozsahu splňuje příslušné podmínky kvalifikace stanovené v zadávacích podmínkách. </w:t>
      </w:r>
      <w:r>
        <w:rPr>
          <w:rFonts w:cs="Arial"/>
          <w:szCs w:val="20"/>
        </w:rPr>
        <w:t>Příkazník</w:t>
      </w:r>
      <w:r w:rsidRPr="003024DD">
        <w:rPr>
          <w:rFonts w:cs="Arial"/>
          <w:szCs w:val="20"/>
        </w:rPr>
        <w:t xml:space="preserve"> je povinen uvedené skutečnosti prokázat předložením dokladů v rozsahu dle příslušných ustanovení zadávacích podmínek</w:t>
      </w:r>
      <w:r>
        <w:rPr>
          <w:rFonts w:cs="Arial"/>
          <w:szCs w:val="20"/>
        </w:rPr>
        <w:t>.</w:t>
      </w:r>
    </w:p>
    <w:p w14:paraId="3043CAE5" w14:textId="3F4096DE" w:rsidR="000C447B" w:rsidRPr="00A6003F" w:rsidRDefault="000C447B" w:rsidP="00A6003F">
      <w:pPr>
        <w:pStyle w:val="Pododst"/>
        <w:keepNext/>
        <w:ind w:left="425"/>
      </w:pPr>
      <w:r w:rsidRPr="00A6003F">
        <w:lastRenderedPageBreak/>
        <w:t>Identifikace osob, které zhotovitel uvedl v seznamu klíčových osob pro účely prokázání splnění technické kvalifikace: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402"/>
        <w:gridCol w:w="5811"/>
      </w:tblGrid>
      <w:tr w:rsidR="00AF694F" w14:paraId="2C0B91DE" w14:textId="77777777" w:rsidTr="00AF694F">
        <w:trPr>
          <w:trHeight w:val="567"/>
        </w:trPr>
        <w:tc>
          <w:tcPr>
            <w:tcW w:w="3402" w:type="dxa"/>
            <w:vAlign w:val="center"/>
          </w:tcPr>
          <w:p w14:paraId="33E82173" w14:textId="7C64140B" w:rsidR="00AF694F" w:rsidRDefault="00AF694F" w:rsidP="00AF694F">
            <w:pPr>
              <w:pStyle w:val="Bezmezer"/>
              <w:jc w:val="left"/>
            </w:pPr>
            <w:r>
              <w:t>funkce</w:t>
            </w:r>
          </w:p>
        </w:tc>
        <w:tc>
          <w:tcPr>
            <w:tcW w:w="5811" w:type="dxa"/>
            <w:vAlign w:val="center"/>
          </w:tcPr>
          <w:p w14:paraId="6B580D85" w14:textId="2A3AA42A" w:rsidR="00AF694F" w:rsidRDefault="00AF694F" w:rsidP="00AF694F">
            <w:pPr>
              <w:pStyle w:val="Bezmezer"/>
              <w:jc w:val="left"/>
            </w:pPr>
            <w:r>
              <w:t>projektant, jehož prostřednictvím</w:t>
            </w:r>
            <w:r>
              <w:br/>
              <w:t>příkazník vykonává autorský dozor</w:t>
            </w:r>
          </w:p>
        </w:tc>
      </w:tr>
      <w:tr w:rsidR="00AF694F" w14:paraId="3F4CB261" w14:textId="77777777" w:rsidTr="00AF694F">
        <w:trPr>
          <w:trHeight w:val="567"/>
        </w:trPr>
        <w:tc>
          <w:tcPr>
            <w:tcW w:w="3402" w:type="dxa"/>
            <w:vAlign w:val="center"/>
          </w:tcPr>
          <w:p w14:paraId="52E7B083" w14:textId="394680CD" w:rsidR="00AF694F" w:rsidRDefault="00AF694F" w:rsidP="00AF694F">
            <w:pPr>
              <w:pStyle w:val="Bezmezer"/>
              <w:jc w:val="left"/>
            </w:pPr>
            <w:r>
              <w:t>jméno a příjmení</w:t>
            </w:r>
          </w:p>
        </w:tc>
        <w:tc>
          <w:tcPr>
            <w:tcW w:w="5811" w:type="dxa"/>
            <w:vAlign w:val="center"/>
          </w:tcPr>
          <w:p w14:paraId="1D6B7AA4" w14:textId="3316D01D" w:rsidR="00AF694F" w:rsidRDefault="00A6003F" w:rsidP="00AF694F">
            <w:pPr>
              <w:pStyle w:val="Bezmezer"/>
              <w:jc w:val="left"/>
            </w:pPr>
            <w:r w:rsidRPr="00D043FA">
              <w:t>[BUDE DOPLNĚNO PŘED PODPISEM SMLOUVY]</w:t>
            </w:r>
          </w:p>
        </w:tc>
      </w:tr>
    </w:tbl>
    <w:p w14:paraId="64CCA5FE" w14:textId="46526DE3" w:rsidR="00BC15EB" w:rsidRDefault="009E395A" w:rsidP="00BC15EB">
      <w:pPr>
        <w:pStyle w:val="Odst"/>
      </w:pPr>
      <w:r>
        <w:t>Příkazce poskytne příkazníkovi součinnost nezbytnou k</w:t>
      </w:r>
      <w:r w:rsidR="00335299">
        <w:t> plnění této smlouvy.</w:t>
      </w:r>
    </w:p>
    <w:p w14:paraId="58AEB649" w14:textId="0F4F170C" w:rsidR="00BC15EB" w:rsidRDefault="00BC15EB" w:rsidP="00BC15EB">
      <w:pPr>
        <w:pStyle w:val="Odst"/>
      </w:pPr>
      <w:r>
        <w:t>Příkazce jako držitel výhradní licence poskytuje příkazníkovi podlicenci k výkonu práva užít projektovou dokumentaci nebo její část</w:t>
      </w:r>
      <w:r w:rsidR="00CA7132">
        <w:t>i</w:t>
      </w:r>
      <w:r>
        <w:t xml:space="preserve"> způsobem, který vyplývá z účelu této smlouvy, zejména způsobem nezbytným k výkonu autorského dozoru </w:t>
      </w:r>
      <w:r w:rsidR="001827A1">
        <w:t xml:space="preserve">stavby </w:t>
      </w:r>
      <w:r>
        <w:t>za podmínek sjednaných v této smlouvě, a to po celou dobu plnění této smlouvy.</w:t>
      </w:r>
    </w:p>
    <w:p w14:paraId="33B29A91" w14:textId="0F35129B" w:rsidR="0046193F" w:rsidRDefault="0046193F" w:rsidP="00BC15EB">
      <w:pPr>
        <w:pStyle w:val="Odst"/>
      </w:pPr>
      <w:r>
        <w:t>Příkazník se zavazuje respektovat veškerá ustanovení Pravidel pro žadatele a příjemce podpory v OPŽP pro období 2014-2020 a dalších závazných ustanovení obsažených v předpisech pro příjemce dotace. To platí i pro fázi po splnění závazku založeného touto smlouvou. Dokumenty jsou dostupné na https://www.opzp.cz/.</w:t>
      </w:r>
    </w:p>
    <w:p w14:paraId="55EA1311" w14:textId="503A61F7" w:rsidR="009741EB" w:rsidRDefault="00F212C8" w:rsidP="00EF6B0E">
      <w:pPr>
        <w:pStyle w:val="l"/>
      </w:pPr>
      <w:r>
        <w:t>Doba plnění</w:t>
      </w:r>
    </w:p>
    <w:p w14:paraId="2EA04C2E" w14:textId="3BFAD4B9" w:rsidR="00D2697D" w:rsidRDefault="00200D81" w:rsidP="003A22DC">
      <w:pPr>
        <w:pStyle w:val="Odst"/>
      </w:pPr>
      <w:r>
        <w:t xml:space="preserve">Příkazník </w:t>
      </w:r>
      <w:r w:rsidR="00C330BB">
        <w:t>je povinen</w:t>
      </w:r>
      <w:r>
        <w:t xml:space="preserve"> vykonávat </w:t>
      </w:r>
      <w:r w:rsidR="00D2697D">
        <w:t xml:space="preserve">autorský dozor </w:t>
      </w:r>
      <w:r w:rsidR="001827A1">
        <w:t xml:space="preserve">stavby </w:t>
      </w:r>
      <w:r w:rsidR="00D2697D">
        <w:t>za </w:t>
      </w:r>
      <w:r>
        <w:t>podmínek sjednaných v této smlouvě od</w:t>
      </w:r>
      <w:r w:rsidR="00460D12">
        <w:t xml:space="preserve">e dne </w:t>
      </w:r>
      <w:r>
        <w:t xml:space="preserve">nabytí účinnosti této smlouvy až do </w:t>
      </w:r>
      <w:r w:rsidR="00460D12">
        <w:t>dne</w:t>
      </w:r>
      <w:r w:rsidR="00244029">
        <w:t xml:space="preserve"> </w:t>
      </w:r>
      <w:r w:rsidR="00D2697D">
        <w:t>vydání kolaudačního souhlasu nebo nabytí právní moci kolaudačního rozhodnutí</w:t>
      </w:r>
      <w:r w:rsidR="003C7EFD">
        <w:t xml:space="preserve"> ke stavbě</w:t>
      </w:r>
      <w:r w:rsidR="00244029">
        <w:t>,</w:t>
      </w:r>
      <w:r w:rsidR="00D2697D">
        <w:t xml:space="preserve"> nebo </w:t>
      </w:r>
      <w:r w:rsidR="00397B77">
        <w:t xml:space="preserve">dne </w:t>
      </w:r>
      <w:r w:rsidR="00D2697D">
        <w:t>odstranění všech případných</w:t>
      </w:r>
      <w:r w:rsidR="00460D12">
        <w:t xml:space="preserve"> vad zjištěných při předání a </w:t>
      </w:r>
      <w:r w:rsidR="00D2697D">
        <w:t>převzetí stavby, podle toho, který z </w:t>
      </w:r>
      <w:r w:rsidR="00244029">
        <w:t>uvedených</w:t>
      </w:r>
      <w:r w:rsidR="002C4FC1">
        <w:t xml:space="preserve"> okamžiků nastane později</w:t>
      </w:r>
      <w:r w:rsidR="003C7EFD">
        <w:t>.</w:t>
      </w:r>
    </w:p>
    <w:p w14:paraId="6403A7F1" w14:textId="4787D8B4" w:rsidR="00D31891" w:rsidRDefault="00C330BB" w:rsidP="003A22DC">
      <w:pPr>
        <w:pStyle w:val="Odst"/>
      </w:pPr>
      <w:r>
        <w:t>P</w:t>
      </w:r>
      <w:r w:rsidR="00196B2B">
        <w:t>říkaz</w:t>
      </w:r>
      <w:r>
        <w:t>ník je povinen</w:t>
      </w:r>
      <w:r w:rsidR="001B73F6">
        <w:t xml:space="preserve"> </w:t>
      </w:r>
      <w:r w:rsidR="00203719">
        <w:t>se aktivně účastnit kontrolního dnu stavby nebo vykonat další</w:t>
      </w:r>
      <w:r>
        <w:t xml:space="preserve"> činnost</w:t>
      </w:r>
      <w:r w:rsidR="00203719">
        <w:t>i</w:t>
      </w:r>
      <w:r>
        <w:t xml:space="preserve"> </w:t>
      </w:r>
      <w:r w:rsidR="00D31891">
        <w:t xml:space="preserve">vždy </w:t>
      </w:r>
      <w:r w:rsidR="008731C3">
        <w:t xml:space="preserve">v termínu určeném ve výzvě </w:t>
      </w:r>
      <w:r>
        <w:t>příkazce</w:t>
      </w:r>
      <w:r w:rsidR="008731C3">
        <w:t>. Tento termín nemůže být kratš</w:t>
      </w:r>
      <w:r w:rsidR="00397B77">
        <w:t>í než 7 kalendářních dnů od </w:t>
      </w:r>
      <w:r w:rsidR="008731C3">
        <w:t>doručení výzvy příkazce příkazníkovi,</w:t>
      </w:r>
      <w:r w:rsidR="00CA7132">
        <w:t xml:space="preserve"> nedohodnou-li se </w:t>
      </w:r>
      <w:r w:rsidR="005D64DB">
        <w:t xml:space="preserve">osoby oprávněné jednat za </w:t>
      </w:r>
      <w:r w:rsidR="00CA7132">
        <w:t xml:space="preserve">smluvní </w:t>
      </w:r>
      <w:r w:rsidR="00196B2B">
        <w:t xml:space="preserve">strany </w:t>
      </w:r>
      <w:r w:rsidR="00397B77">
        <w:t>ve </w:t>
      </w:r>
      <w:r w:rsidR="00A90069">
        <w:t xml:space="preserve">věcech technických </w:t>
      </w:r>
      <w:r w:rsidR="00196B2B">
        <w:t>jinak</w:t>
      </w:r>
      <w:r w:rsidR="002922CF">
        <w:t>, přičemž t</w:t>
      </w:r>
      <w:r w:rsidR="00FB5449">
        <w:t>aková do</w:t>
      </w:r>
      <w:r w:rsidR="002922CF">
        <w:t>hoda nemusí být učiněna písemně</w:t>
      </w:r>
      <w:r w:rsidR="008731C3">
        <w:t>.</w:t>
      </w:r>
    </w:p>
    <w:p w14:paraId="376B6D6D" w14:textId="2E5B7F5E" w:rsidR="003A22DC" w:rsidRPr="001B4438" w:rsidRDefault="00D31891" w:rsidP="003A22DC">
      <w:pPr>
        <w:pStyle w:val="Odst"/>
      </w:pPr>
      <w:r w:rsidRPr="001B4438">
        <w:t>V</w:t>
      </w:r>
      <w:r w:rsidR="00C330BB" w:rsidRPr="001B4438">
        <w:t>ýzva příkazce</w:t>
      </w:r>
      <w:r w:rsidRPr="001B4438">
        <w:t xml:space="preserve"> podle předchozího odstavce</w:t>
      </w:r>
      <w:r w:rsidR="00397B77">
        <w:t xml:space="preserve"> musí být učiněna písemně, a to </w:t>
      </w:r>
      <w:r w:rsidR="00C330BB" w:rsidRPr="001B4438">
        <w:t>e-mailem, datovou schránkou nebo poštou, nedohodnou-li se osoby oprávněné jednat za smluvní strany ve věcech technických jinak</w:t>
      </w:r>
      <w:r w:rsidR="002922CF" w:rsidRPr="001B4438">
        <w:t xml:space="preserve">, přičemž </w:t>
      </w:r>
      <w:r w:rsidR="00FB5449" w:rsidRPr="001B4438">
        <w:t>taková dohoda nemusí být učiněna písemně</w:t>
      </w:r>
      <w:r w:rsidR="008731C3" w:rsidRPr="001B4438">
        <w:t>.</w:t>
      </w:r>
    </w:p>
    <w:p w14:paraId="501E7B4D" w14:textId="5ECBE6E5" w:rsidR="009741EB" w:rsidRDefault="004A5038" w:rsidP="00EF6B0E">
      <w:pPr>
        <w:pStyle w:val="l"/>
      </w:pPr>
      <w:r>
        <w:t>Odměna</w:t>
      </w:r>
      <w:r w:rsidR="00BC4487">
        <w:t xml:space="preserve"> a náhrada nákladů</w:t>
      </w:r>
    </w:p>
    <w:p w14:paraId="24BDA5F9" w14:textId="7219D94A" w:rsidR="00F33EE6" w:rsidRPr="00C61BBB" w:rsidRDefault="00E97D3D" w:rsidP="00691F4A">
      <w:pPr>
        <w:pStyle w:val="Odst"/>
        <w:keepNext/>
        <w:tabs>
          <w:tab w:val="left" w:leader="dot" w:pos="8222"/>
        </w:tabs>
      </w:pPr>
      <w:r w:rsidRPr="00C61BBB">
        <w:t xml:space="preserve">Příkazníkovi náleží odměna </w:t>
      </w:r>
      <w:r w:rsidR="00BE056E" w:rsidRPr="00C61BBB">
        <w:t>ve</w:t>
      </w:r>
      <w:r w:rsidR="007C6F7E" w:rsidRPr="00C61BBB">
        <w:t xml:space="preserve"> výš</w:t>
      </w:r>
      <w:r w:rsidR="00C61BBB">
        <w:t>i</w:t>
      </w:r>
    </w:p>
    <w:p w14:paraId="2403BC4C" w14:textId="064F65E7" w:rsidR="00C61BBB" w:rsidRPr="00C61BBB" w:rsidRDefault="00C61BBB" w:rsidP="00C61BBB">
      <w:pPr>
        <w:pStyle w:val="Psm"/>
      </w:pP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separate"/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end"/>
      </w:r>
      <w:r w:rsidRPr="00C61BBB">
        <w:rPr>
          <w:b/>
        </w:rPr>
        <w:t xml:space="preserve"> Kč</w:t>
      </w:r>
      <w:r w:rsidR="00A85D2A">
        <w:rPr>
          <w:b/>
        </w:rPr>
        <w:t xml:space="preserve"> bez DPH</w:t>
      </w:r>
      <w:r w:rsidRPr="00C61BBB">
        <w:rPr>
          <w:b/>
        </w:rPr>
        <w:t xml:space="preserve"> </w:t>
      </w:r>
      <w:r w:rsidRPr="00843B56">
        <w:t>za </w:t>
      </w:r>
      <w:r w:rsidR="005C2377">
        <w:t xml:space="preserve">aktivní </w:t>
      </w:r>
      <w:r w:rsidRPr="00C61BBB">
        <w:t xml:space="preserve">účast na </w:t>
      </w:r>
      <w:r w:rsidRPr="00843B56">
        <w:t xml:space="preserve">1 </w:t>
      </w:r>
      <w:r w:rsidRPr="00C61BBB">
        <w:t>kontrolním dnu stavby</w:t>
      </w:r>
      <w:r w:rsidR="002922CF">
        <w:t xml:space="preserve"> </w:t>
      </w:r>
      <w:r w:rsidR="00F61B3D">
        <w:t xml:space="preserve">včetně dopravy </w:t>
      </w:r>
      <w:r w:rsidR="004E06F4">
        <w:t>a</w:t>
      </w:r>
    </w:p>
    <w:p w14:paraId="0DAF34B0" w14:textId="2744D9D6" w:rsidR="00FB5449" w:rsidRPr="00843B56" w:rsidRDefault="00C61BBB" w:rsidP="00843B56">
      <w:pPr>
        <w:pStyle w:val="Psm"/>
      </w:pPr>
      <w:r w:rsidRPr="00843B56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3B56">
        <w:rPr>
          <w:highlight w:val="yellow"/>
        </w:rPr>
        <w:instrText xml:space="preserve"> FORMTEXT </w:instrText>
      </w:r>
      <w:r w:rsidRPr="00843B56">
        <w:rPr>
          <w:highlight w:val="yellow"/>
        </w:rPr>
      </w:r>
      <w:r w:rsidRPr="00843B56">
        <w:rPr>
          <w:highlight w:val="yellow"/>
        </w:rPr>
        <w:fldChar w:fldCharType="separate"/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fldChar w:fldCharType="end"/>
      </w:r>
      <w:r w:rsidRPr="00843B56">
        <w:t xml:space="preserve"> </w:t>
      </w:r>
      <w:r w:rsidRPr="00843B56">
        <w:rPr>
          <w:b/>
        </w:rPr>
        <w:t>K</w:t>
      </w:r>
      <w:r w:rsidR="007C6F7E" w:rsidRPr="00843B56">
        <w:rPr>
          <w:b/>
        </w:rPr>
        <w:t>č</w:t>
      </w:r>
      <w:r w:rsidR="00534907" w:rsidRPr="00843B56">
        <w:rPr>
          <w:b/>
        </w:rPr>
        <w:t xml:space="preserve"> </w:t>
      </w:r>
      <w:r w:rsidR="00A85D2A" w:rsidRPr="00843B56">
        <w:rPr>
          <w:b/>
        </w:rPr>
        <w:t>bez DPH</w:t>
      </w:r>
      <w:r w:rsidR="00A85D2A" w:rsidRPr="00843B56">
        <w:t xml:space="preserve"> </w:t>
      </w:r>
      <w:r w:rsidR="00534907" w:rsidRPr="00843B56">
        <w:t>za </w:t>
      </w:r>
      <w:r w:rsidR="00BE056E" w:rsidRPr="00843B56">
        <w:t xml:space="preserve">1 </w:t>
      </w:r>
      <w:r w:rsidR="00F33EE6" w:rsidRPr="00843B56">
        <w:t>člověko</w:t>
      </w:r>
      <w:r w:rsidR="00BE056E" w:rsidRPr="00843B56">
        <w:t xml:space="preserve">hodinu </w:t>
      </w:r>
      <w:r w:rsidR="00BC4487" w:rsidRPr="00843B56">
        <w:t xml:space="preserve">výkonu </w:t>
      </w:r>
      <w:r w:rsidR="00DD29E1" w:rsidRPr="00843B56">
        <w:t xml:space="preserve">dalších </w:t>
      </w:r>
      <w:r w:rsidR="00BE056E" w:rsidRPr="00843B56">
        <w:t>činností.</w:t>
      </w:r>
    </w:p>
    <w:p w14:paraId="47CD5EDF" w14:textId="5F728E4F" w:rsidR="0005275B" w:rsidRPr="00C61BBB" w:rsidRDefault="00BE056E" w:rsidP="00BE056E">
      <w:pPr>
        <w:pStyle w:val="Odst"/>
        <w:tabs>
          <w:tab w:val="left" w:leader="dot" w:pos="8222"/>
        </w:tabs>
      </w:pPr>
      <w:r w:rsidRPr="00C61BBB">
        <w:t xml:space="preserve">Odměna </w:t>
      </w:r>
      <w:r w:rsidR="00F61B3D">
        <w:t>podle odstavce 1</w:t>
      </w:r>
      <w:r w:rsidR="00D33203">
        <w:t>.</w:t>
      </w:r>
      <w:r w:rsidR="00F61B3D">
        <w:t xml:space="preserve"> písm. b) tohoto článku </w:t>
      </w:r>
      <w:r w:rsidRPr="00C61BBB">
        <w:t xml:space="preserve">zahrnuje náhradu všech běžných nákladů spojených s výkonem </w:t>
      </w:r>
      <w:r w:rsidR="0051096B">
        <w:t xml:space="preserve">dalších </w:t>
      </w:r>
      <w:r w:rsidR="004F224B" w:rsidRPr="00C61BBB">
        <w:t xml:space="preserve">činností </w:t>
      </w:r>
      <w:r w:rsidR="00745C94" w:rsidRPr="00C61BBB">
        <w:t>po</w:t>
      </w:r>
      <w:r w:rsidR="004F224B" w:rsidRPr="00C61BBB">
        <w:t>dle </w:t>
      </w:r>
      <w:r w:rsidRPr="00C61BBB">
        <w:t xml:space="preserve">této smlouvy </w:t>
      </w:r>
      <w:r w:rsidR="0005275B" w:rsidRPr="00C61BBB">
        <w:t xml:space="preserve">včetně </w:t>
      </w:r>
      <w:r w:rsidRPr="00C61BBB">
        <w:t>náklad</w:t>
      </w:r>
      <w:r w:rsidR="0005275B" w:rsidRPr="00C61BBB">
        <w:t>ů na</w:t>
      </w:r>
      <w:r w:rsidR="00D31891" w:rsidRPr="00C61BBB">
        <w:t xml:space="preserve"> </w:t>
      </w:r>
      <w:r w:rsidRPr="00C61BBB">
        <w:t>energie, dálkovou komunikaci</w:t>
      </w:r>
      <w:r w:rsidR="004F224B" w:rsidRPr="00C61BBB">
        <w:t xml:space="preserve">, </w:t>
      </w:r>
      <w:r w:rsidR="0005275B" w:rsidRPr="00C61BBB">
        <w:t>tisk</w:t>
      </w:r>
      <w:r w:rsidR="00D31891" w:rsidRPr="00C61BBB">
        <w:t xml:space="preserve"> apod</w:t>
      </w:r>
      <w:r w:rsidR="0048228C" w:rsidRPr="00C61BBB">
        <w:t>.</w:t>
      </w:r>
    </w:p>
    <w:p w14:paraId="51B5DFA6" w14:textId="49ED688C" w:rsidR="00F81C2A" w:rsidRDefault="00F81C2A" w:rsidP="00F81C2A">
      <w:pPr>
        <w:pStyle w:val="Odst"/>
      </w:pPr>
      <w:r w:rsidRPr="001D42A5">
        <w:t xml:space="preserve">K </w:t>
      </w:r>
      <w:r>
        <w:t>odměně</w:t>
      </w:r>
      <w:r w:rsidRPr="001D42A5">
        <w:t xml:space="preserve"> bude připočtena </w:t>
      </w:r>
      <w:r>
        <w:t>daň z přidané hodnoty (dále jen „DPH“) ve </w:t>
      </w:r>
      <w:r w:rsidRPr="001D42A5">
        <w:t>výši odpovídající zákonné úpravě v době uskutečnění</w:t>
      </w:r>
      <w:r>
        <w:t xml:space="preserve"> zdanitelného plnění.</w:t>
      </w:r>
    </w:p>
    <w:p w14:paraId="66CBD5E6" w14:textId="34D9C833" w:rsidR="00F81C2A" w:rsidRDefault="00F81C2A" w:rsidP="00F81C2A">
      <w:pPr>
        <w:pStyle w:val="l"/>
      </w:pPr>
      <w:r>
        <w:t>Vykazování a platební podmínky</w:t>
      </w:r>
    </w:p>
    <w:p w14:paraId="2AF9CDD6" w14:textId="151D557F" w:rsidR="00F81C2A" w:rsidRDefault="00F81C2A" w:rsidP="00F81C2A">
      <w:pPr>
        <w:pStyle w:val="Odst"/>
      </w:pPr>
      <w:r>
        <w:t xml:space="preserve">Příkazník je povinen vyhotovit výkaz </w:t>
      </w:r>
      <w:r w:rsidR="00397B77">
        <w:t>skutečného výkonu autorského dozoru stavby</w:t>
      </w:r>
      <w:r>
        <w:t xml:space="preserve"> </w:t>
      </w:r>
      <w:r w:rsidR="00E91940">
        <w:t xml:space="preserve">(dále jen „výkaz“) </w:t>
      </w:r>
      <w:r w:rsidR="00A52E4E">
        <w:t>za</w:t>
      </w:r>
      <w:r w:rsidR="00397B77">
        <w:t> </w:t>
      </w:r>
      <w:r w:rsidR="00E91940">
        <w:t xml:space="preserve">každé </w:t>
      </w:r>
      <w:r w:rsidR="00A52E4E">
        <w:t>kalendářní</w:t>
      </w:r>
      <w:r w:rsidR="00E91940">
        <w:t xml:space="preserve"> </w:t>
      </w:r>
      <w:r w:rsidR="004174E1">
        <w:t>čtvrtletí</w:t>
      </w:r>
      <w:r w:rsidR="00E91940">
        <w:t xml:space="preserve"> a v případě posledního výkazu za část kalendářního čtvrtletí do dne ukončení výkonu autorského dozoru </w:t>
      </w:r>
      <w:r w:rsidR="00397B77">
        <w:t xml:space="preserve">stavby </w:t>
      </w:r>
      <w:r w:rsidR="00E91940">
        <w:t>v souladu s čl. II</w:t>
      </w:r>
      <w:r w:rsidR="00D33203">
        <w:t>.</w:t>
      </w:r>
      <w:r w:rsidR="00E91940">
        <w:t xml:space="preserve"> odst. 1</w:t>
      </w:r>
      <w:r w:rsidR="00D33203">
        <w:t>.</w:t>
      </w:r>
      <w:r w:rsidR="00E91940">
        <w:t xml:space="preserve"> této smlouvy</w:t>
      </w:r>
      <w:r>
        <w:t xml:space="preserve">. </w:t>
      </w:r>
      <w:r w:rsidR="00E91940">
        <w:t>V</w:t>
      </w:r>
      <w:r>
        <w:t xml:space="preserve">ýkaz musí obsahovat </w:t>
      </w:r>
      <w:r w:rsidR="00DD29E1">
        <w:t xml:space="preserve">skutečný </w:t>
      </w:r>
      <w:r w:rsidR="00C61BBB">
        <w:t xml:space="preserve">počet </w:t>
      </w:r>
      <w:r w:rsidR="005C2377">
        <w:t xml:space="preserve">aktivních </w:t>
      </w:r>
      <w:r w:rsidR="00C61BBB">
        <w:t xml:space="preserve">účastí na kontrolních dnech stavby, dostatečně určitý popis </w:t>
      </w:r>
      <w:r w:rsidR="00A85D2A">
        <w:t xml:space="preserve">skutečně </w:t>
      </w:r>
      <w:r w:rsidR="00C61BBB">
        <w:t xml:space="preserve">vykonaných </w:t>
      </w:r>
      <w:r w:rsidR="002922CF">
        <w:t xml:space="preserve">dalších </w:t>
      </w:r>
      <w:r w:rsidR="00C61BBB">
        <w:t xml:space="preserve">činností </w:t>
      </w:r>
      <w:r w:rsidR="00DD29E1">
        <w:t>a </w:t>
      </w:r>
      <w:r w:rsidR="00C61BBB">
        <w:t>počet člověkohodin</w:t>
      </w:r>
      <w:r>
        <w:t xml:space="preserve">, který příkazník </w:t>
      </w:r>
      <w:r w:rsidR="00A85D2A">
        <w:t xml:space="preserve">skutečným </w:t>
      </w:r>
      <w:r>
        <w:t xml:space="preserve">výkonem </w:t>
      </w:r>
      <w:r w:rsidR="002922CF">
        <w:t xml:space="preserve">dalších </w:t>
      </w:r>
      <w:r>
        <w:t>činností strávil</w:t>
      </w:r>
      <w:r w:rsidR="00E91940">
        <w:t xml:space="preserve">, v daném kalendářním </w:t>
      </w:r>
      <w:r w:rsidR="00A00093">
        <w:t>čtvrtletí</w:t>
      </w:r>
      <w:r>
        <w:t>.</w:t>
      </w:r>
      <w:r w:rsidR="00E91940">
        <w:t xml:space="preserve"> </w:t>
      </w:r>
      <w:r w:rsidR="00A00093">
        <w:t>Pro účely výpočtu výše odměny za skutečně vykonané další činnosti se za základní vykazatelnou jednotkou považuje každá odpracovaná čtvrthodina.</w:t>
      </w:r>
    </w:p>
    <w:p w14:paraId="3E53459D" w14:textId="5105526A" w:rsidR="00237FC8" w:rsidRDefault="00237FC8" w:rsidP="00237FC8">
      <w:pPr>
        <w:pStyle w:val="Odst"/>
      </w:pPr>
      <w:r>
        <w:lastRenderedPageBreak/>
        <w:t>Odměna</w:t>
      </w:r>
      <w:r w:rsidR="00BC4487">
        <w:t xml:space="preserve"> </w:t>
      </w:r>
      <w:r>
        <w:t xml:space="preserve">bude hrazena příkazcem na základě </w:t>
      </w:r>
      <w:r w:rsidR="00E8742E">
        <w:t xml:space="preserve">dílčích </w:t>
      </w:r>
      <w:r>
        <w:t xml:space="preserve">faktur </w:t>
      </w:r>
      <w:r w:rsidR="006B2D8D">
        <w:t>s</w:t>
      </w:r>
      <w:r>
        <w:t xml:space="preserve"> </w:t>
      </w:r>
      <w:r w:rsidR="006B2D8D">
        <w:t>d</w:t>
      </w:r>
      <w:r>
        <w:t xml:space="preserve">atem uskutečnění zdanitelného plnění </w:t>
      </w:r>
      <w:r w:rsidR="006B2D8D">
        <w:t xml:space="preserve">k poslednímu </w:t>
      </w:r>
      <w:r w:rsidR="00E8742E">
        <w:t>kalendářnímu</w:t>
      </w:r>
      <w:r>
        <w:t xml:space="preserve"> dn</w:t>
      </w:r>
      <w:r w:rsidR="006B2D8D">
        <w:t>i</w:t>
      </w:r>
      <w:r>
        <w:t xml:space="preserve"> </w:t>
      </w:r>
      <w:r w:rsidR="004174E1">
        <w:t>kalendářního čtvrtletí a poslední faktury s datem uskutečnění zdanitelného plnění ke dni ukončení výkonu autorského dozoru</w:t>
      </w:r>
      <w:r w:rsidR="00397B77">
        <w:t xml:space="preserve"> stavby</w:t>
      </w:r>
      <w:r w:rsidR="004174E1">
        <w:t xml:space="preserve"> v souladu s čl.</w:t>
      </w:r>
      <w:r w:rsidR="004E1FDA">
        <w:t xml:space="preserve"> II</w:t>
      </w:r>
      <w:r w:rsidR="00D33203">
        <w:t>.</w:t>
      </w:r>
      <w:r w:rsidR="004E1FDA">
        <w:t xml:space="preserve"> odst. 1</w:t>
      </w:r>
      <w:r w:rsidR="00D33203">
        <w:t>.</w:t>
      </w:r>
      <w:r w:rsidR="004E1FDA">
        <w:t xml:space="preserve"> této smlouvy v </w:t>
      </w:r>
      <w:r w:rsidR="006B2D8D">
        <w:t xml:space="preserve">částce odpovídající </w:t>
      </w:r>
      <w:r w:rsidR="0051096B">
        <w:t>vykázanému skutečnému výkonu autorského dozoru stavby</w:t>
      </w:r>
      <w:r>
        <w:t>.</w:t>
      </w:r>
      <w:r w:rsidR="00096224">
        <w:t xml:space="preserve"> </w:t>
      </w:r>
      <w:r w:rsidR="0051096B">
        <w:t>Každá </w:t>
      </w:r>
      <w:r w:rsidR="006B2D8D">
        <w:t>f</w:t>
      </w:r>
      <w:r>
        <w:t>aktura bud</w:t>
      </w:r>
      <w:r w:rsidR="006B2D8D">
        <w:t>e</w:t>
      </w:r>
      <w:r>
        <w:t xml:space="preserve"> vystaven</w:t>
      </w:r>
      <w:r w:rsidR="006B2D8D">
        <w:t>a</w:t>
      </w:r>
      <w:r w:rsidR="00A00093">
        <w:t xml:space="preserve"> a </w:t>
      </w:r>
      <w:r w:rsidR="006B2D8D">
        <w:t>doručena</w:t>
      </w:r>
      <w:r>
        <w:t xml:space="preserve"> </w:t>
      </w:r>
      <w:r w:rsidR="006B2D8D">
        <w:t xml:space="preserve">příkazci do 10 kalendářních dní od data </w:t>
      </w:r>
      <w:r>
        <w:t>uskutečnění zdanitelného plnění.</w:t>
      </w:r>
    </w:p>
    <w:p w14:paraId="40484372" w14:textId="4863DF0B" w:rsidR="00237FC8" w:rsidRDefault="00237FC8" w:rsidP="00237FC8">
      <w:pPr>
        <w:pStyle w:val="Odst"/>
      </w:pPr>
      <w:r>
        <w:t>Každá faktura musí mít všechny náležitosti daňového – účetního dokladu v souladu se zákonem č. 235/2004 Sb., o dani z přidané hodnoty, ve znění pozdějších předpisů (dále jen „zákon o DPH“) a</w:t>
      </w:r>
      <w:r w:rsidR="006B2D8D">
        <w:t> § </w:t>
      </w:r>
      <w:r>
        <w:t xml:space="preserve">435 </w:t>
      </w:r>
      <w:r w:rsidR="0051096B">
        <w:t>OZ</w:t>
      </w:r>
      <w:r w:rsidR="006B2D8D">
        <w:t xml:space="preserve">, </w:t>
      </w:r>
      <w:r w:rsidR="00E8742E">
        <w:t xml:space="preserve">a </w:t>
      </w:r>
      <w:r w:rsidR="006B2D8D">
        <w:t>musí</w:t>
      </w:r>
      <w:r w:rsidR="00E8742E">
        <w:t xml:space="preserve"> dále</w:t>
      </w:r>
      <w:r w:rsidR="006B2D8D">
        <w:t xml:space="preserve"> obsahovat</w:t>
      </w:r>
      <w:r w:rsidR="006B2D8D" w:rsidRPr="006B2D8D">
        <w:t xml:space="preserve"> </w:t>
      </w:r>
      <w:r w:rsidR="006B2D8D">
        <w:t>číslo smlouvy příkazce, jméno, příjmení, funkci</w:t>
      </w:r>
      <w:r w:rsidR="00E8742E">
        <w:t xml:space="preserve"> a </w:t>
      </w:r>
      <w:r w:rsidR="006B2D8D">
        <w:t>podpis osoby, která fakturu vystavila. Příloho</w:t>
      </w:r>
      <w:r w:rsidR="00A00093">
        <w:t>u každé faktury musí být výkaz odsouhlasený a </w:t>
      </w:r>
      <w:r w:rsidR="006B2D8D">
        <w:t xml:space="preserve">podepsaný osobou oprávněnou jednat za </w:t>
      </w:r>
      <w:r w:rsidR="00EC69DA">
        <w:t>příkazce</w:t>
      </w:r>
      <w:r w:rsidR="006B2D8D">
        <w:t xml:space="preserve"> ve věcech technických.</w:t>
      </w:r>
    </w:p>
    <w:p w14:paraId="2F504A27" w14:textId="10408AD9" w:rsidR="00237FC8" w:rsidRDefault="00237FC8" w:rsidP="00E8742E">
      <w:pPr>
        <w:pStyle w:val="Odst"/>
      </w:pPr>
      <w:r>
        <w:t xml:space="preserve">Pokud faktura </w:t>
      </w:r>
      <w:r w:rsidR="00E8742E">
        <w:t>neobsahuje</w:t>
      </w:r>
      <w:r>
        <w:t xml:space="preserve"> zákonné nebo sjednané náležitosti</w:t>
      </w:r>
      <w:r w:rsidR="00E8742E">
        <w:t xml:space="preserve"> nebo </w:t>
      </w:r>
      <w:r w:rsidR="00E8742E" w:rsidRPr="00E8742E">
        <w:t xml:space="preserve">neodpovídá </w:t>
      </w:r>
      <w:r w:rsidR="00C95853">
        <w:t>odsouhlasenému výkazu</w:t>
      </w:r>
      <w:r>
        <w:t xml:space="preserve">, má </w:t>
      </w:r>
      <w:r w:rsidR="00E8742E">
        <w:t>příkazce</w:t>
      </w:r>
      <w:r>
        <w:t xml:space="preserve"> právo vrátit fakturu </w:t>
      </w:r>
      <w:r w:rsidR="00E8742E">
        <w:t>příkazníkovi</w:t>
      </w:r>
      <w:r>
        <w:t>. V takovém případě běží nová lhůta splatnosti ode dne doručení nové faktury.</w:t>
      </w:r>
    </w:p>
    <w:p w14:paraId="36397690" w14:textId="335B925C" w:rsidR="00237FC8" w:rsidRDefault="00237FC8" w:rsidP="00237FC8">
      <w:pPr>
        <w:pStyle w:val="Odst"/>
      </w:pPr>
      <w:r>
        <w:t xml:space="preserve">Splatnost každé faktury je do 21 kalendářních dnů ode dne doručení </w:t>
      </w:r>
      <w:r w:rsidR="00FB5449">
        <w:t>příkazci</w:t>
      </w:r>
      <w:r>
        <w:t>.</w:t>
      </w:r>
    </w:p>
    <w:p w14:paraId="62A0377C" w14:textId="5E83E988" w:rsidR="00237FC8" w:rsidRDefault="00237FC8" w:rsidP="00237FC8">
      <w:pPr>
        <w:pStyle w:val="Odst"/>
      </w:pPr>
      <w:r>
        <w:t xml:space="preserve">Je-li </w:t>
      </w:r>
      <w:r w:rsidR="005C3F09">
        <w:t>příkazník</w:t>
      </w:r>
      <w:r>
        <w:t xml:space="preserve"> plátcem ve smyslu zákona o DPH, bude faktura uhrazena na účet </w:t>
      </w:r>
      <w:r w:rsidR="005C3F09">
        <w:t>příkazníka</w:t>
      </w:r>
      <w:r>
        <w:t xml:space="preserve">, který je správcem daně zveřejněn v registru plátců DPH. Pokud k datu uskutečnění zdanitelného plnění uvedeného na daňovém dokladu bude </w:t>
      </w:r>
      <w:r w:rsidR="005C3F09">
        <w:t>příkazník</w:t>
      </w:r>
      <w:r>
        <w:t xml:space="preserve"> v registru plátců DPH uveden jako nespolehlivý plátce, bude </w:t>
      </w:r>
      <w:r w:rsidR="00EC69DA">
        <w:t>příkazce</w:t>
      </w:r>
      <w:r>
        <w:t xml:space="preserve"> postupovat v souladu se zákonem o DPH.</w:t>
      </w:r>
    </w:p>
    <w:p w14:paraId="5B502277" w14:textId="7BDAAD28" w:rsidR="00E8742E" w:rsidRDefault="00E8742E" w:rsidP="00E8742E">
      <w:pPr>
        <w:pStyle w:val="Odst"/>
      </w:pPr>
      <w:r>
        <w:t>Příkazce</w:t>
      </w:r>
      <w:r w:rsidRPr="00B66F63">
        <w:t xml:space="preserve"> je oprávněn kdykoli jednostranně započíst jakékoliv své pohledávky </w:t>
      </w:r>
      <w:r>
        <w:t>p</w:t>
      </w:r>
      <w:r w:rsidRPr="00B66F63">
        <w:t xml:space="preserve">roti jakýmkoli pohledávkám </w:t>
      </w:r>
      <w:r>
        <w:t>příkazníka</w:t>
      </w:r>
      <w:r w:rsidRPr="00B66F63">
        <w:t xml:space="preserve"> za </w:t>
      </w:r>
      <w:r>
        <w:t>příkazcem</w:t>
      </w:r>
      <w:r w:rsidRPr="00B66F63">
        <w:t>, a to i</w:t>
      </w:r>
      <w:r>
        <w:t xml:space="preserve"> v</w:t>
      </w:r>
      <w:r w:rsidRPr="00B66F63">
        <w:t xml:space="preserve"> případě, kdy některá z pohledávek není dosud splatná. </w:t>
      </w:r>
      <w:r w:rsidR="001471B7">
        <w:t>P</w:t>
      </w:r>
      <w:r>
        <w:t>říkazník</w:t>
      </w:r>
      <w:r w:rsidRPr="00B66F63">
        <w:t xml:space="preserve"> není oprávněn jednostranně započíst žádné své pohledávky </w:t>
      </w:r>
      <w:r>
        <w:t>proti pohledávkám příkazce.</w:t>
      </w:r>
    </w:p>
    <w:p w14:paraId="229B845D" w14:textId="67D0B507" w:rsidR="009741EB" w:rsidRDefault="00C95853" w:rsidP="00EF6B0E">
      <w:pPr>
        <w:pStyle w:val="l"/>
      </w:pPr>
      <w:r>
        <w:t>Odpovědnost za škodu</w:t>
      </w:r>
    </w:p>
    <w:p w14:paraId="19CC8AC4" w14:textId="66FB2FEE" w:rsidR="00F212C8" w:rsidRDefault="00F212C8" w:rsidP="00F212C8">
      <w:pPr>
        <w:pStyle w:val="Odst"/>
      </w:pPr>
      <w:r>
        <w:t>Příkazník odpovídá za odborn</w:t>
      </w:r>
      <w:r w:rsidR="00A57274">
        <w:t>ý</w:t>
      </w:r>
      <w:r>
        <w:t>, včasn</w:t>
      </w:r>
      <w:r w:rsidR="00A57274">
        <w:t>ý</w:t>
      </w:r>
      <w:r>
        <w:t xml:space="preserve"> a řádn</w:t>
      </w:r>
      <w:r w:rsidR="00A57274">
        <w:t>ý</w:t>
      </w:r>
      <w:r>
        <w:t xml:space="preserve"> </w:t>
      </w:r>
      <w:r w:rsidR="00A57274">
        <w:t>výkon</w:t>
      </w:r>
      <w:r>
        <w:t xml:space="preserve"> </w:t>
      </w:r>
      <w:r w:rsidR="0051096B">
        <w:t>autorského dozoru stavby</w:t>
      </w:r>
      <w:r>
        <w:t xml:space="preserve"> v zájmu příkazce </w:t>
      </w:r>
      <w:r w:rsidR="00C95853">
        <w:t>a v </w:t>
      </w:r>
      <w:r>
        <w:t>souladu s jeho pokyny. Od příkazcových pokynů se příkazník může o</w:t>
      </w:r>
      <w:r w:rsidR="00C95853">
        <w:t>dchýlit, pokud to je nezbytné v </w:t>
      </w:r>
      <w:r>
        <w:t>zájmu příkazce a pokud nemůže včas obdržet jeho souhlas. Obdrží-li příkazník od příkazce pokyn zřejmě nesprávný, upozorní ho na to a splní takový pokyn jen tehdy, když na něm příkazce trvá.</w:t>
      </w:r>
    </w:p>
    <w:p w14:paraId="36FDBD2F" w14:textId="570C6784" w:rsidR="00C95853" w:rsidRDefault="00F212C8" w:rsidP="00C95853">
      <w:pPr>
        <w:pStyle w:val="Odst"/>
      </w:pPr>
      <w:r>
        <w:t xml:space="preserve">Příkazník neodpovídá za </w:t>
      </w:r>
      <w:r w:rsidR="00C95853">
        <w:t>škodu</w:t>
      </w:r>
      <w:r>
        <w:t>, kter</w:t>
      </w:r>
      <w:r w:rsidR="00C95853">
        <w:t>á</w:t>
      </w:r>
      <w:r>
        <w:t xml:space="preserve"> vznikl</w:t>
      </w:r>
      <w:r w:rsidR="00C95853">
        <w:t>a</w:t>
      </w:r>
      <w:r>
        <w:t xml:space="preserve"> v důsledku plnění vadných </w:t>
      </w:r>
      <w:r w:rsidR="00C95853">
        <w:t>pokynů</w:t>
      </w:r>
      <w:r>
        <w:t xml:space="preserve"> příkazce </w:t>
      </w:r>
      <w:r w:rsidR="00575DEE">
        <w:t>nebo </w:t>
      </w:r>
      <w:r w:rsidR="00335299">
        <w:t>neposkytnutí součinnosti příkazce nezbytné k plnění této smlouvy příkazníkem. Příkazce dále neodpovídá za škodu</w:t>
      </w:r>
      <w:r>
        <w:t xml:space="preserve">, </w:t>
      </w:r>
      <w:r w:rsidR="00335299">
        <w:t>které</w:t>
      </w:r>
      <w:r>
        <w:t xml:space="preserve"> nebylo možn</w:t>
      </w:r>
      <w:r w:rsidR="00335299">
        <w:t>é</w:t>
      </w:r>
      <w:r w:rsidR="00335299" w:rsidRPr="00335299">
        <w:t xml:space="preserve"> </w:t>
      </w:r>
      <w:r w:rsidR="00335299">
        <w:t>zabránit</w:t>
      </w:r>
      <w:r>
        <w:t xml:space="preserve"> ani při vynaložen</w:t>
      </w:r>
      <w:r w:rsidR="00575DEE">
        <w:t>í veškerého úsilí, které lze od </w:t>
      </w:r>
      <w:r w:rsidR="00335299">
        <w:t>příkazníka</w:t>
      </w:r>
      <w:r>
        <w:t xml:space="preserve"> požadovat</w:t>
      </w:r>
      <w:r w:rsidR="00335299">
        <w:t>.</w:t>
      </w:r>
    </w:p>
    <w:p w14:paraId="73A0F158" w14:textId="77777777" w:rsidR="00F212C8" w:rsidRDefault="00F212C8" w:rsidP="00F212C8">
      <w:pPr>
        <w:pStyle w:val="Odst"/>
      </w:pPr>
      <w:r>
        <w:t>Pokud příkazník svěří provedení příkazu jiné osobě, odpovídá, jakoby příkaz prováděl sám.</w:t>
      </w:r>
    </w:p>
    <w:p w14:paraId="59279D36" w14:textId="4FF1CD3A" w:rsidR="009741EB" w:rsidRPr="005C2377" w:rsidRDefault="00024F37" w:rsidP="00EF6B0E">
      <w:pPr>
        <w:pStyle w:val="l"/>
      </w:pPr>
      <w:r w:rsidRPr="005C2377">
        <w:t>S</w:t>
      </w:r>
      <w:r w:rsidR="00F4459C" w:rsidRPr="005C2377">
        <w:t>ankce</w:t>
      </w:r>
    </w:p>
    <w:p w14:paraId="142706E8" w14:textId="5279E517" w:rsidR="00267F2E" w:rsidRDefault="00267F2E" w:rsidP="00267F2E">
      <w:pPr>
        <w:pStyle w:val="Odst"/>
      </w:pPr>
      <w:bookmarkStart w:id="1" w:name="_Ref473801463"/>
      <w:r>
        <w:t xml:space="preserve">V případě, že se příkazník </w:t>
      </w:r>
      <w:r w:rsidR="005C2377">
        <w:t xml:space="preserve">aktivně </w:t>
      </w:r>
      <w:r>
        <w:t xml:space="preserve">neúčastní </w:t>
      </w:r>
      <w:r w:rsidR="007663AB">
        <w:t xml:space="preserve">v termínu určeném ve výzvě </w:t>
      </w:r>
      <w:r w:rsidR="004C4E06">
        <w:t>příkazce učiněné za </w:t>
      </w:r>
      <w:r w:rsidR="007663AB">
        <w:t>podmínek sjednaných v této smlouvě</w:t>
      </w:r>
      <w:r w:rsidR="007663AB" w:rsidRPr="00267F2E">
        <w:t xml:space="preserve"> </w:t>
      </w:r>
      <w:r w:rsidR="00A85D2A">
        <w:t>kontrolního dne</w:t>
      </w:r>
      <w:r w:rsidR="00B56120">
        <w:t xml:space="preserve"> stavby, je příkazce</w:t>
      </w:r>
      <w:r w:rsidR="00B56120" w:rsidRPr="00335299">
        <w:t xml:space="preserve"> oprávněn požadovat zaplacení smluvní pokuty ve výši </w:t>
      </w:r>
      <w:r w:rsidR="005C2377">
        <w:t>1000 Kč</w:t>
      </w:r>
      <w:r w:rsidR="007663AB">
        <w:t xml:space="preserve"> za </w:t>
      </w:r>
      <w:r w:rsidR="00B56120">
        <w:t>každý případ.</w:t>
      </w:r>
    </w:p>
    <w:p w14:paraId="6F33EBA2" w14:textId="101835AB" w:rsidR="005927D6" w:rsidRDefault="005927D6" w:rsidP="005927D6">
      <w:pPr>
        <w:pStyle w:val="Odst"/>
      </w:pPr>
      <w:r>
        <w:t xml:space="preserve">V případě, že příkazník nevykoná příkazcem požadovanou </w:t>
      </w:r>
      <w:r w:rsidR="005C2377">
        <w:t xml:space="preserve">další </w:t>
      </w:r>
      <w:r>
        <w:t>činnost v termínu určeném ve výzvě příkazce učiněné za podmínek sjednaných v této smlouvě</w:t>
      </w:r>
      <w:r w:rsidR="0051096B">
        <w:t>,</w:t>
      </w:r>
      <w:r>
        <w:t xml:space="preserve"> </w:t>
      </w:r>
      <w:r w:rsidRPr="00335299">
        <w:t xml:space="preserve">je </w:t>
      </w:r>
      <w:r>
        <w:t>příkazce</w:t>
      </w:r>
      <w:r w:rsidRPr="00335299">
        <w:t xml:space="preserve"> oprávněn požadovat zaplacení smluvní pokuty ve</w:t>
      </w:r>
      <w:r>
        <w:t> </w:t>
      </w:r>
      <w:r w:rsidRPr="00335299">
        <w:t xml:space="preserve">výši </w:t>
      </w:r>
      <w:r w:rsidR="00CF3C55">
        <w:t>10</w:t>
      </w:r>
      <w:r w:rsidR="005C2377">
        <w:t>00 Kč za </w:t>
      </w:r>
      <w:r>
        <w:t>každý započatý den prodlení.</w:t>
      </w:r>
    </w:p>
    <w:p w14:paraId="38F4CBEC" w14:textId="47894FC4" w:rsidR="002A1113" w:rsidRPr="002A1113" w:rsidRDefault="002A1113" w:rsidP="005927D6">
      <w:pPr>
        <w:pStyle w:val="Odst"/>
      </w:pPr>
      <w:r>
        <w:t xml:space="preserve">V případě, že příkazník nesplní povinnost </w:t>
      </w:r>
      <w:r w:rsidR="00D043FA">
        <w:t>podle</w:t>
      </w:r>
      <w:r>
        <w:t> čl. I. odst. 9</w:t>
      </w:r>
      <w:r w:rsidR="00AF694F">
        <w:t>.</w:t>
      </w:r>
      <w:r>
        <w:t xml:space="preserve"> </w:t>
      </w:r>
      <w:r w:rsidR="00D043FA">
        <w:t>věty první</w:t>
      </w:r>
      <w:r>
        <w:t xml:space="preserve"> této smlouvy</w:t>
      </w:r>
      <w:r w:rsidR="00AF694F">
        <w:t xml:space="preserve">, je příkazce oprávněn požadovat zaplacení smluvní pokuty ve výši </w:t>
      </w:r>
      <w:r w:rsidRPr="002A1113">
        <w:rPr>
          <w:szCs w:val="20"/>
        </w:rPr>
        <w:t xml:space="preserve">10.000,- Kč za každý započatý kalendářní měsíc, ve kterém </w:t>
      </w:r>
      <w:r>
        <w:rPr>
          <w:szCs w:val="20"/>
        </w:rPr>
        <w:t>příkazce</w:t>
      </w:r>
      <w:r w:rsidRPr="002A1113">
        <w:rPr>
          <w:szCs w:val="20"/>
        </w:rPr>
        <w:t xml:space="preserve"> zjistí alespoň jeden případ porušení uvedené povinnosti.</w:t>
      </w:r>
    </w:p>
    <w:p w14:paraId="3BE9CC50" w14:textId="69BD623C" w:rsidR="009914DF" w:rsidRDefault="00F4459C" w:rsidP="00335299">
      <w:pPr>
        <w:pStyle w:val="Odst"/>
      </w:pPr>
      <w:bookmarkStart w:id="2" w:name="_GoBack"/>
      <w:bookmarkEnd w:id="2"/>
      <w:r>
        <w:t xml:space="preserve">Smluvní pokutu je příkazník </w:t>
      </w:r>
      <w:r w:rsidRPr="00934526">
        <w:t xml:space="preserve">povinen zaplatit do 21 kalendářních dnů od doručení písemné výzvy </w:t>
      </w:r>
      <w:r w:rsidR="005C3F09">
        <w:t>příkazce</w:t>
      </w:r>
      <w:r w:rsidRPr="00934526">
        <w:t xml:space="preserve"> k zaplacení smluvní pokuty</w:t>
      </w:r>
      <w:r w:rsidR="005C3F09">
        <w:t xml:space="preserve"> příkazníkovi</w:t>
      </w:r>
      <w:r w:rsidRPr="00934526">
        <w:t>.</w:t>
      </w:r>
    </w:p>
    <w:p w14:paraId="59E8CFE7" w14:textId="30EDAA19" w:rsidR="004A5038" w:rsidRDefault="005927D6" w:rsidP="005927D6">
      <w:pPr>
        <w:pStyle w:val="Odst"/>
      </w:pPr>
      <w:r>
        <w:t>U</w:t>
      </w:r>
      <w:r w:rsidRPr="005927D6">
        <w:t xml:space="preserve">platnění </w:t>
      </w:r>
      <w:r>
        <w:t xml:space="preserve">nároku na zaplacení </w:t>
      </w:r>
      <w:r w:rsidRPr="005927D6">
        <w:t xml:space="preserve">jedné smluvní pokuty nevylučuje souběžně uplatnění </w:t>
      </w:r>
      <w:r>
        <w:t xml:space="preserve">nároku na zaplacení </w:t>
      </w:r>
      <w:r w:rsidRPr="005927D6">
        <w:t>jiné smluvní pokuty.</w:t>
      </w:r>
      <w:r>
        <w:t xml:space="preserve"> </w:t>
      </w:r>
      <w:r w:rsidR="004A5038">
        <w:t xml:space="preserve">Úhradou smluvní pokuty není dotčeno právo </w:t>
      </w:r>
      <w:r w:rsidR="004707FB">
        <w:t>příkazce</w:t>
      </w:r>
      <w:r w:rsidR="004A5038">
        <w:t xml:space="preserve"> na náhradu škody způsobené porušením povinností </w:t>
      </w:r>
      <w:r w:rsidR="004707FB">
        <w:t>příkazníka</w:t>
      </w:r>
      <w:r w:rsidR="00F4459C">
        <w:t>, na kterou se </w:t>
      </w:r>
      <w:r w:rsidR="004A5038">
        <w:t>smluvní pokuta vztahuje</w:t>
      </w:r>
      <w:r w:rsidR="00F4459C">
        <w:t>,</w:t>
      </w:r>
      <w:r w:rsidR="004A5038">
        <w:t xml:space="preserve"> v plné výši vedle smluvní pokuty</w:t>
      </w:r>
      <w:r w:rsidR="00F4459C">
        <w:t xml:space="preserve"> vedle zaplacené smluvní pokuty</w:t>
      </w:r>
      <w:r w:rsidR="004A5038">
        <w:t>.</w:t>
      </w:r>
    </w:p>
    <w:p w14:paraId="3A8E8860" w14:textId="16E4F234" w:rsidR="00F4459C" w:rsidRDefault="00F4459C" w:rsidP="00F4459C">
      <w:pPr>
        <w:pStyle w:val="Odst"/>
      </w:pPr>
      <w:r>
        <w:lastRenderedPageBreak/>
        <w:t xml:space="preserve">V případě prodlení příkazce se zaplacením </w:t>
      </w:r>
      <w:r w:rsidR="00366391">
        <w:t xml:space="preserve">příkazníkem </w:t>
      </w:r>
      <w:r>
        <w:t xml:space="preserve">oprávněně vystavené </w:t>
      </w:r>
      <w:r w:rsidR="00366391">
        <w:t xml:space="preserve">a příkazci doručené </w:t>
      </w:r>
      <w:r>
        <w:t xml:space="preserve">faktury má příkazník právo účtovat příkazci úrok z prodlení ve výši 0,05 % dlužné částky za každý den prodlení. Úrok z prodlení je příkazce </w:t>
      </w:r>
      <w:r w:rsidRPr="00934526">
        <w:t xml:space="preserve">povinen zaplatit do 21 kalendářních dnů od doručení písemné výzvy </w:t>
      </w:r>
      <w:r w:rsidR="005C3F09">
        <w:t>příkazníka</w:t>
      </w:r>
      <w:r w:rsidRPr="00934526">
        <w:t xml:space="preserve"> k zaplacení </w:t>
      </w:r>
      <w:r>
        <w:t>úroku z</w:t>
      </w:r>
      <w:r w:rsidR="005C3F09">
        <w:t> </w:t>
      </w:r>
      <w:r>
        <w:t>prodlení</w:t>
      </w:r>
      <w:r w:rsidR="005C3F09">
        <w:t xml:space="preserve"> příkazci.</w:t>
      </w:r>
    </w:p>
    <w:bookmarkEnd w:id="1"/>
    <w:p w14:paraId="2176D6FB" w14:textId="55BFD079" w:rsidR="009741EB" w:rsidRDefault="00102DBB" w:rsidP="00EF6B0E">
      <w:pPr>
        <w:pStyle w:val="l"/>
      </w:pPr>
      <w:r>
        <w:t>O</w:t>
      </w:r>
      <w:r w:rsidR="009741EB">
        <w:t>dstoupení od smlouvy</w:t>
      </w:r>
      <w:r w:rsidR="003C7EFD">
        <w:t>, výpověď</w:t>
      </w:r>
    </w:p>
    <w:p w14:paraId="7473DDD1" w14:textId="31CDD7C6" w:rsidR="005C3F09" w:rsidRDefault="004707FB" w:rsidP="005C3F09">
      <w:pPr>
        <w:pStyle w:val="Odst"/>
      </w:pPr>
      <w:r>
        <w:t>Příkazce</w:t>
      </w:r>
      <w:r w:rsidR="004A5038" w:rsidRPr="004A5038">
        <w:t xml:space="preserve"> a </w:t>
      </w:r>
      <w:r>
        <w:t>příkazník</w:t>
      </w:r>
      <w:r w:rsidR="004A5038" w:rsidRPr="004A5038">
        <w:t xml:space="preserve"> jsou oprávněni odstoupit od </w:t>
      </w:r>
      <w:r w:rsidR="00CA7132">
        <w:t xml:space="preserve">této </w:t>
      </w:r>
      <w:r w:rsidR="004A5038" w:rsidRPr="004A5038">
        <w:t>smlouvy v případě podstatného porušení smluvních povin</w:t>
      </w:r>
      <w:r w:rsidR="005C3F09">
        <w:t xml:space="preserve">ností druhou ze smluvních stran. </w:t>
      </w:r>
      <w:r w:rsidR="005C3F09" w:rsidRPr="004A5038">
        <w:t xml:space="preserve">Za podstatné porušení </w:t>
      </w:r>
      <w:r w:rsidR="00CA7132">
        <w:t xml:space="preserve">této </w:t>
      </w:r>
      <w:r w:rsidR="005C3F09" w:rsidRPr="004A5038">
        <w:t xml:space="preserve">smlouvy </w:t>
      </w:r>
      <w:r w:rsidR="005C3F09">
        <w:t>příkazníkem</w:t>
      </w:r>
      <w:r w:rsidR="00A6003F">
        <w:t xml:space="preserve"> se </w:t>
      </w:r>
      <w:r w:rsidR="005C3F09" w:rsidRPr="004A5038">
        <w:t xml:space="preserve">považuje zejména to, že </w:t>
      </w:r>
      <w:r w:rsidR="005C3F09">
        <w:t>příkazník</w:t>
      </w:r>
      <w:r w:rsidR="005C3F09" w:rsidRPr="004A5038">
        <w:t xml:space="preserve"> </w:t>
      </w:r>
      <w:r w:rsidR="005C3F09">
        <w:t>postupuje v rozporu s touto smlouvou</w:t>
      </w:r>
      <w:r w:rsidR="005C3F09" w:rsidRPr="004A5038">
        <w:t xml:space="preserve">, </w:t>
      </w:r>
      <w:r w:rsidR="005C3F09" w:rsidRPr="00F826F3">
        <w:t xml:space="preserve">přičemž </w:t>
      </w:r>
      <w:r w:rsidR="00366391">
        <w:t>takový</w:t>
      </w:r>
      <w:r w:rsidR="00F826F3">
        <w:t xml:space="preserve"> postup nenapravil ani v </w:t>
      </w:r>
      <w:r w:rsidR="005C3F09" w:rsidRPr="004A5038">
        <w:t xml:space="preserve">přiměřené době následující po výzvě </w:t>
      </w:r>
      <w:r w:rsidR="005C3F09">
        <w:t>příkazce</w:t>
      </w:r>
      <w:r w:rsidR="005C3F09" w:rsidRPr="004A5038">
        <w:t>.</w:t>
      </w:r>
    </w:p>
    <w:p w14:paraId="07E0AC5F" w14:textId="2196706F" w:rsidR="004A5038" w:rsidRDefault="004A5038" w:rsidP="004A5038">
      <w:pPr>
        <w:pStyle w:val="Odst"/>
      </w:pPr>
      <w:r w:rsidRPr="004A5038">
        <w:t>Každá ze smluvních stran je oprávněna odstoupit od</w:t>
      </w:r>
      <w:r w:rsidR="00CA7132">
        <w:t xml:space="preserve"> této</w:t>
      </w:r>
      <w:r w:rsidRPr="004A5038">
        <w:t xml:space="preserve"> smlouvy bylo-li zahájeno insolvenční řízení druhé smluvní strany podle zákona č. 182/2006 Sb., </w:t>
      </w:r>
      <w:r w:rsidR="00AD0923">
        <w:t>o úpadku a způsobech jeho řešení (</w:t>
      </w:r>
      <w:r w:rsidRPr="004A5038">
        <w:t>insolvenční zákon</w:t>
      </w:r>
      <w:r w:rsidR="00AD0923">
        <w:t>)</w:t>
      </w:r>
      <w:r w:rsidRPr="004A5038">
        <w:t>, ve znění pozdějších předpisů.</w:t>
      </w:r>
    </w:p>
    <w:p w14:paraId="3AADA499" w14:textId="7351BD2C" w:rsidR="003C7EFD" w:rsidRPr="004A5038" w:rsidRDefault="003C7EFD" w:rsidP="004A5038">
      <w:pPr>
        <w:pStyle w:val="Odst"/>
      </w:pPr>
      <w:r>
        <w:t>Příkazce je oprávněn vypovědět tuto smlouv</w:t>
      </w:r>
      <w:r w:rsidR="00E05164">
        <w:t>u bez výpovědní doby</w:t>
      </w:r>
      <w:r>
        <w:t xml:space="preserve"> v případě, že bude smlouva o dílo, jejímž předmětem </w:t>
      </w:r>
      <w:r w:rsidR="00E05164">
        <w:t>je provedení stavby, ukončena předtím, než by mohl být ukončen výkon autorského dozoru stavby v souladu s čl. II</w:t>
      </w:r>
      <w:r w:rsidR="00D33203">
        <w:t>.</w:t>
      </w:r>
      <w:r w:rsidR="00E05164">
        <w:t xml:space="preserve"> odst. 1</w:t>
      </w:r>
      <w:r w:rsidR="00D33203">
        <w:t>.</w:t>
      </w:r>
      <w:r w:rsidR="00E05164">
        <w:t xml:space="preserve"> této smlouvy.</w:t>
      </w:r>
    </w:p>
    <w:p w14:paraId="7565D896" w14:textId="77777777" w:rsidR="009741EB" w:rsidRDefault="009741EB" w:rsidP="00EF6B0E">
      <w:pPr>
        <w:pStyle w:val="l"/>
      </w:pPr>
      <w:r>
        <w:t>Závěrečná ustanovení</w:t>
      </w:r>
    </w:p>
    <w:p w14:paraId="1B1238C9" w14:textId="360F969B" w:rsidR="00102DBB" w:rsidRDefault="00102DBB" w:rsidP="00102DBB">
      <w:pPr>
        <w:pStyle w:val="Odst"/>
      </w:pPr>
      <w:r w:rsidRPr="00D22857">
        <w:t xml:space="preserve">Právní vztahy vzniklé z této smlouvy nebo s touto smlouvou související se řídí </w:t>
      </w:r>
      <w:r w:rsidR="00F826F3">
        <w:t>právním řádem České republiky</w:t>
      </w:r>
      <w:r w:rsidRPr="00D22857">
        <w:t xml:space="preserve">, zejména </w:t>
      </w:r>
      <w:r w:rsidR="004A5038">
        <w:t>o</w:t>
      </w:r>
      <w:r w:rsidRPr="00D22857">
        <w:t>bčanským zákoníkem.</w:t>
      </w:r>
    </w:p>
    <w:p w14:paraId="3B102B3F" w14:textId="5C0CA411" w:rsidR="004A5038" w:rsidRDefault="004A5038" w:rsidP="004A5038">
      <w:pPr>
        <w:pStyle w:val="Odst"/>
      </w:pPr>
      <w:r>
        <w:t xml:space="preserve">Splnění smlouvy ze strany </w:t>
      </w:r>
      <w:r w:rsidR="004707FB">
        <w:t>příkazníka</w:t>
      </w:r>
      <w:r>
        <w:t xml:space="preserve"> se stane nemožným, pokud nastoupí mimořádné nepředvídatelné a nepřekonatelné překážky vzniklé nezávisle na jeho vůli podle § 2913 odst. 2 OZ. V takovém případě </w:t>
      </w:r>
      <w:r w:rsidR="004707FB">
        <w:t>příkazník</w:t>
      </w:r>
      <w:r>
        <w:t xml:space="preserve"> a </w:t>
      </w:r>
      <w:r w:rsidR="004707FB">
        <w:t>příkazce</w:t>
      </w:r>
      <w:r>
        <w:t xml:space="preserve"> dohodnou opatření, aby dosáhli splnění úče</w:t>
      </w:r>
      <w:r w:rsidR="005C3F09">
        <w:t>lu smlouvy, nebo se dohodnou na </w:t>
      </w:r>
      <w:r>
        <w:t>změně smlouvy.</w:t>
      </w:r>
    </w:p>
    <w:p w14:paraId="23866F13" w14:textId="77777777" w:rsidR="004A5038" w:rsidRDefault="004A5038" w:rsidP="004A5038">
      <w:pPr>
        <w:pStyle w:val="Odst"/>
      </w:pPr>
      <w:r>
        <w:t>Smluvní strana, u které nastal případ podle § 2913 odst. 2 OZ, musí o tom uvědomit druhou smluvní stranu bezodkladně po vzniku takové okolnosti.</w:t>
      </w:r>
    </w:p>
    <w:p w14:paraId="3795B50B" w14:textId="0DF6144C" w:rsidR="004A5038" w:rsidRDefault="004707FB" w:rsidP="004A5038">
      <w:pPr>
        <w:pStyle w:val="Odst"/>
      </w:pPr>
      <w:r>
        <w:t>Příkazník</w:t>
      </w:r>
      <w:r w:rsidR="004A5038">
        <w:t xml:space="preserve"> nesmí bez předchozího písemného souhlasu </w:t>
      </w:r>
      <w:r>
        <w:t>příkazce</w:t>
      </w:r>
      <w:r w:rsidR="004A5038">
        <w:t xml:space="preserve"> postoupit tuto smlouvu nebo jakoukoliv její část, ani žádný prospěch či zájem v této smlouvě či na základě</w:t>
      </w:r>
      <w:r w:rsidR="005C3F09">
        <w:t xml:space="preserve"> této smlouvy, ani postoupit či </w:t>
      </w:r>
      <w:r w:rsidR="004A5038">
        <w:t>zastavit pohledávky z této smlouvy.</w:t>
      </w:r>
    </w:p>
    <w:p w14:paraId="2191BCA6" w14:textId="6572FCF1" w:rsidR="00102DBB" w:rsidRDefault="00383904" w:rsidP="00102DBB">
      <w:pPr>
        <w:pStyle w:val="Odst"/>
      </w:pPr>
      <w:r>
        <w:t>Příkazník</w:t>
      </w:r>
      <w:r w:rsidR="00102DBB" w:rsidRPr="00DD5BEB">
        <w:t xml:space="preserve"> opravňuje </w:t>
      </w:r>
      <w:r>
        <w:t>příkazce</w:t>
      </w:r>
      <w:r w:rsidR="00102DBB" w:rsidRPr="00DD5BEB">
        <w:t xml:space="preserve"> uveřejnit obsah </w:t>
      </w:r>
      <w:r w:rsidR="00CA7132">
        <w:t xml:space="preserve">této </w:t>
      </w:r>
      <w:r w:rsidR="00102DBB" w:rsidRPr="00DD5BEB">
        <w:t>smlouvy nebo její části podle zákona o </w:t>
      </w:r>
      <w:r w:rsidR="00102DBB">
        <w:t xml:space="preserve">zadávání </w:t>
      </w:r>
      <w:r w:rsidR="00102DBB" w:rsidRPr="00DD5BEB">
        <w:t>veřejných zakáz</w:t>
      </w:r>
      <w:r w:rsidR="00102DBB">
        <w:t>e</w:t>
      </w:r>
      <w:r w:rsidR="00102DBB" w:rsidRPr="00DD5BEB">
        <w:t>k, a rovněž podle zákona č. 106/1999 Sb., o svob</w:t>
      </w:r>
      <w:r w:rsidR="005C3F09">
        <w:t>odném přístupu k informacím, ve </w:t>
      </w:r>
      <w:r w:rsidR="00102DBB" w:rsidRPr="00DD5BEB">
        <w:t>znění pozdějších předpisů.</w:t>
      </w:r>
    </w:p>
    <w:p w14:paraId="45B8CC5A" w14:textId="075E8EA2" w:rsidR="00102DBB" w:rsidRPr="00B82BAA" w:rsidRDefault="00383904" w:rsidP="00102DBB">
      <w:pPr>
        <w:pStyle w:val="Odst"/>
      </w:pPr>
      <w:r>
        <w:t xml:space="preserve">Splnění </w:t>
      </w:r>
      <w:r w:rsidR="00102DBB">
        <w:t xml:space="preserve">povinnosti </w:t>
      </w:r>
      <w:r w:rsidR="005C3F09">
        <w:t>u</w:t>
      </w:r>
      <w:r w:rsidR="00102DBB">
        <w:t xml:space="preserve">veřejnění </w:t>
      </w:r>
      <w:r w:rsidR="00CA7132">
        <w:t xml:space="preserve">této </w:t>
      </w:r>
      <w:r w:rsidR="00102DBB">
        <w:t xml:space="preserve">smlouvy v souladu se zněním zákona č. 340/2015 Sb., o zvláštních podmínkách účinnosti některých smluv, uveřejňování těchto smluv a o registru smluv (zákon o registru smluv), ve znění pozdějších předpisů (dále jen „zákon o registru smluv“) zajistí </w:t>
      </w:r>
      <w:r>
        <w:t>příkazce</w:t>
      </w:r>
      <w:r w:rsidR="00102DBB">
        <w:t>.</w:t>
      </w:r>
    </w:p>
    <w:p w14:paraId="14F082DB" w14:textId="7D8365C8" w:rsidR="00102DBB" w:rsidRDefault="00CA7132" w:rsidP="00102DBB">
      <w:pPr>
        <w:pStyle w:val="Odst"/>
      </w:pPr>
      <w:r>
        <w:t xml:space="preserve">Smluvní </w:t>
      </w:r>
      <w:r w:rsidR="00102DBB">
        <w:t>strany se zavazují písemně informovat o všech změnách identifikačních údajů a změnách a návrzích změn v obchodním rejstříku, které by mohly mít vliv na splnění této smlouvy, a to do 15 kalendářníc</w:t>
      </w:r>
      <w:r w:rsidR="005C3F09">
        <w:t>h dní poté</w:t>
      </w:r>
      <w:r w:rsidR="00102DBB">
        <w:t>, co tato změna nastala.</w:t>
      </w:r>
    </w:p>
    <w:p w14:paraId="4EC0F681" w14:textId="5192919A" w:rsidR="00102DBB" w:rsidRPr="00D94A0C" w:rsidRDefault="00102DBB" w:rsidP="00102DBB">
      <w:pPr>
        <w:pStyle w:val="Odst"/>
      </w:pPr>
      <w:r>
        <w:t xml:space="preserve">Případné změny nebo doplnění této smlouvy mohou být realizovány </w:t>
      </w:r>
      <w:r w:rsidR="003F1507">
        <w:t>po dohodě smluvních stran, a to </w:t>
      </w:r>
      <w:r>
        <w:t xml:space="preserve">pouze formou číslovaných písemných dodatků, podepsaných oběma smluvními stranami s ohledem na § </w:t>
      </w:r>
      <w:smartTag w:uri="urn:schemas-microsoft-com:office:smarttags" w:element="metricconverter">
        <w:smartTagPr>
          <w:attr w:name="ProductID" w:val="564 OZ"/>
        </w:smartTagPr>
        <w:r>
          <w:t>564 OZ</w:t>
        </w:r>
      </w:smartTag>
      <w:r w:rsidRPr="00D22857">
        <w:t>.</w:t>
      </w:r>
      <w:r>
        <w:t xml:space="preserve"> </w:t>
      </w:r>
      <w:r w:rsidRPr="00D94A0C">
        <w:t>Za písemnou formu nebude pro tento účel považována výměna e-mailových či</w:t>
      </w:r>
      <w:r w:rsidR="00244029">
        <w:t> </w:t>
      </w:r>
      <w:r w:rsidRPr="00D94A0C">
        <w:t xml:space="preserve">jiných elektronických zpráv (kromě doručování do datových schránek) a odpověď </w:t>
      </w:r>
      <w:r w:rsidR="004707FB">
        <w:t>příkazníka</w:t>
      </w:r>
      <w:r w:rsidR="00575DEE">
        <w:t xml:space="preserve"> dle </w:t>
      </w:r>
      <w:r w:rsidRPr="00D94A0C">
        <w:t>smlouvy podle §</w:t>
      </w:r>
      <w:r>
        <w:t> </w:t>
      </w:r>
      <w:r w:rsidRPr="00D94A0C">
        <w:t xml:space="preserve">1740 odst. </w:t>
      </w:r>
      <w:smartTag w:uri="urn:schemas-microsoft-com:office:smarttags" w:element="metricconverter">
        <w:smartTagPr>
          <w:attr w:name="ProductID" w:val="3 OZ"/>
        </w:smartTagPr>
        <w:r w:rsidRPr="00D94A0C">
          <w:t xml:space="preserve">3 </w:t>
        </w:r>
        <w:r>
          <w:t>OZ</w:t>
        </w:r>
      </w:smartTag>
      <w:r w:rsidRPr="00D94A0C">
        <w:t xml:space="preserve"> s dodatkem nebo odchylkou není přijetím návrhu na uzavření dodatku této smlouvy, a to ani, když podstatně nemění podmínky návrhu.</w:t>
      </w:r>
    </w:p>
    <w:p w14:paraId="322381E4" w14:textId="77777777" w:rsidR="009741EB" w:rsidRDefault="009741EB" w:rsidP="00EF6B0E">
      <w:pPr>
        <w:pStyle w:val="Odst"/>
      </w:pPr>
      <w:r>
        <w:t>Práva a povinnosti smluvních stran z této smlouvy přecházejí na jejich právní nástupce.</w:t>
      </w:r>
    </w:p>
    <w:p w14:paraId="7BA9679F" w14:textId="169D33CB" w:rsidR="009741EB" w:rsidRDefault="009741EB" w:rsidP="00EF6B0E">
      <w:pPr>
        <w:pStyle w:val="Odst"/>
      </w:pPr>
      <w:r>
        <w:t>V případě, že se některé ustanovení smlouvy stane neplatným, zůstávají ostatní ustanovení nadále v platnosti, ledaže právní předpis stanoví jinak. Smluvní strany se</w:t>
      </w:r>
      <w:r w:rsidR="00575DEE">
        <w:t xml:space="preserve"> v takovém případě zavazují bez </w:t>
      </w:r>
      <w:r>
        <w:t>zbytečného odkladu zahájit jednání, jehož cílem bude nahrazení takového neplatného ustanovení ustanovením platným, které bude nejblíže účelu a smyslu neplatného ustanovení.</w:t>
      </w:r>
    </w:p>
    <w:p w14:paraId="72C30686" w14:textId="59FD6105" w:rsidR="009741EB" w:rsidRDefault="00AD0923" w:rsidP="00EF6B0E">
      <w:pPr>
        <w:pStyle w:val="Odst"/>
      </w:pPr>
      <w:r>
        <w:lastRenderedPageBreak/>
        <w:t>Je-li t</w:t>
      </w:r>
      <w:r w:rsidR="001471B7">
        <w:t>ato s</w:t>
      </w:r>
      <w:r w:rsidR="009741EB">
        <w:t xml:space="preserve">mlouva </w:t>
      </w:r>
      <w:r>
        <w:t xml:space="preserve">uzavřena v listinné podobě, </w:t>
      </w:r>
      <w:r w:rsidR="009741EB">
        <w:t>je vyhotovena ve čtyřech stejnopisech, z nichž každá smluvní strana obdrží</w:t>
      </w:r>
      <w:r w:rsidR="007F4258">
        <w:t xml:space="preserve"> dva stejnopisy včetně přílohy.</w:t>
      </w:r>
    </w:p>
    <w:p w14:paraId="383EBF3C" w14:textId="6F8545F3" w:rsidR="00E05164" w:rsidRDefault="007F4258" w:rsidP="007F4258">
      <w:pPr>
        <w:pStyle w:val="Odst"/>
      </w:pPr>
      <w:r w:rsidRPr="003F1507">
        <w:t xml:space="preserve">Tato smlouva nabývá platnosti dnem jejího podpisu oběma smluvními stranami. Tato smlouva nabývá účinnosti dnem, kdy je splněna podmínka uveřejnění této smlouvy v souladu se zákonem o registru smluv a zároveň podmínka, že </w:t>
      </w:r>
      <w:r w:rsidR="00E05164">
        <w:t>nabyla</w:t>
      </w:r>
      <w:r w:rsidR="008E62EB" w:rsidRPr="003F1507">
        <w:t xml:space="preserve"> účinnosti smlouv</w:t>
      </w:r>
      <w:r w:rsidR="000A0564">
        <w:t>a</w:t>
      </w:r>
      <w:r w:rsidR="008E62EB" w:rsidRPr="003F1507">
        <w:t xml:space="preserve"> o dílo, jejímž předmětem je provedení stavby</w:t>
      </w:r>
      <w:r w:rsidRPr="003F1507">
        <w:t>.</w:t>
      </w:r>
      <w:r w:rsidR="004C4E06">
        <w:t xml:space="preserve"> Příkazce je povinen informovat příkazníka bez zbytečného odkladu o nabytí účinnosti této smlouvy.</w:t>
      </w:r>
      <w:r w:rsidR="006A1F4C">
        <w:t xml:space="preserve"> Ustanovení čl. I</w:t>
      </w:r>
      <w:r w:rsidR="00DB2ED9">
        <w:t>.</w:t>
      </w:r>
      <w:r w:rsidR="006A1F4C">
        <w:t xml:space="preserve"> odst.</w:t>
      </w:r>
      <w:r w:rsidR="00DB2ED9">
        <w:t xml:space="preserve"> </w:t>
      </w:r>
      <w:r w:rsidR="006A1F4C">
        <w:t>3</w:t>
      </w:r>
      <w:r w:rsidR="00DB2ED9">
        <w:t>.</w:t>
      </w:r>
      <w:r w:rsidR="006A1F4C">
        <w:t xml:space="preserve"> této smlouvy však nabývá účinnosti uveřejněním této smlouvy v souladu se zákonem o registru smluv.</w:t>
      </w:r>
    </w:p>
    <w:p w14:paraId="1D2A2DE8" w14:textId="77777777" w:rsidR="003024DD" w:rsidRDefault="003024DD" w:rsidP="00D043FA">
      <w:pPr>
        <w:pStyle w:val="Bezmezer"/>
      </w:pPr>
    </w:p>
    <w:p w14:paraId="762FF0AC" w14:textId="77777777" w:rsidR="003024DD" w:rsidRDefault="003024DD" w:rsidP="00D043FA">
      <w:pPr>
        <w:pStyle w:val="Bezmezer"/>
      </w:pPr>
    </w:p>
    <w:p w14:paraId="2830FD0F" w14:textId="77777777" w:rsidR="003024DD" w:rsidRDefault="003024DD" w:rsidP="00D043FA">
      <w:pPr>
        <w:pStyle w:val="Bezmezer"/>
      </w:pPr>
    </w:p>
    <w:p w14:paraId="7A68E49D" w14:textId="77777777" w:rsidR="003024DD" w:rsidRDefault="003024DD" w:rsidP="00D043FA">
      <w:pPr>
        <w:pStyle w:val="Bezmezer"/>
      </w:pPr>
    </w:p>
    <w:p w14:paraId="482AAEDE" w14:textId="723F2F41" w:rsidR="009741EB" w:rsidRDefault="00C94533" w:rsidP="003F1507">
      <w:pPr>
        <w:pStyle w:val="Zvrsmlapodpisy"/>
      </w:pPr>
      <w:r w:rsidRPr="003F1507">
        <w:t xml:space="preserve">V Praze dne </w:t>
      </w:r>
      <w:r w:rsidR="004D38FE" w:rsidRPr="003F1507">
        <w:t>……………………</w:t>
      </w:r>
      <w:r w:rsidR="004D38FE" w:rsidRPr="003F1507">
        <w:tab/>
      </w:r>
      <w:r w:rsidR="009741EB" w:rsidRPr="003F1507">
        <w:t xml:space="preserve">V </w:t>
      </w:r>
      <w:r w:rsidR="003F1507" w:rsidRPr="003F1507">
        <w:rPr>
          <w:highlight w:val="yellow"/>
        </w:rPr>
        <w:t>……………………</w:t>
      </w:r>
      <w:r w:rsidR="009741EB" w:rsidRPr="003F1507">
        <w:t xml:space="preserve">dne </w:t>
      </w:r>
      <w:r w:rsidR="003F1507" w:rsidRPr="003F1507">
        <w:rPr>
          <w:highlight w:val="yellow"/>
        </w:rPr>
        <w:t>……………………</w:t>
      </w:r>
    </w:p>
    <w:p w14:paraId="588A31E1" w14:textId="77777777" w:rsidR="003F1507" w:rsidRDefault="003F1507" w:rsidP="003F1507">
      <w:pPr>
        <w:pStyle w:val="Zvrsmlapodpisy"/>
      </w:pPr>
    </w:p>
    <w:p w14:paraId="1130E2F2" w14:textId="77777777" w:rsidR="003024DD" w:rsidRDefault="003024DD" w:rsidP="003F1507">
      <w:pPr>
        <w:pStyle w:val="Zvrsmlapodpisy"/>
      </w:pPr>
    </w:p>
    <w:p w14:paraId="1B7F2ACB" w14:textId="77777777" w:rsidR="003024DD" w:rsidRDefault="003024DD" w:rsidP="003F1507">
      <w:pPr>
        <w:pStyle w:val="Zvrsmlapodpisy"/>
      </w:pPr>
    </w:p>
    <w:p w14:paraId="1E9897DA" w14:textId="41AA611F" w:rsidR="009741EB" w:rsidRDefault="004707FB" w:rsidP="003F1507">
      <w:pPr>
        <w:pStyle w:val="Zvrsmlapodpisy"/>
      </w:pPr>
      <w:r w:rsidRPr="003F1507">
        <w:t>příkazce</w:t>
      </w:r>
      <w:r w:rsidR="009741EB" w:rsidRPr="003F1507">
        <w:t>:</w:t>
      </w:r>
      <w:r w:rsidR="004D38FE" w:rsidRPr="003F1507">
        <w:tab/>
      </w:r>
      <w:r w:rsidRPr="003F1507">
        <w:t>příkazník</w:t>
      </w:r>
      <w:r w:rsidR="009741EB" w:rsidRPr="003F1507">
        <w:t>:</w:t>
      </w:r>
    </w:p>
    <w:p w14:paraId="219E0550" w14:textId="77777777" w:rsidR="004D38FE" w:rsidRDefault="004D38FE" w:rsidP="003F1507">
      <w:pPr>
        <w:pStyle w:val="Zvrsmlapodpisy"/>
      </w:pPr>
    </w:p>
    <w:p w14:paraId="78996F28" w14:textId="77777777" w:rsidR="003024DD" w:rsidRDefault="003024DD" w:rsidP="003F1507">
      <w:pPr>
        <w:pStyle w:val="Zvrsmlapodpisy"/>
      </w:pPr>
    </w:p>
    <w:p w14:paraId="314A4153" w14:textId="77777777" w:rsidR="003024DD" w:rsidRDefault="003024DD" w:rsidP="003F1507">
      <w:pPr>
        <w:pStyle w:val="Zvrsmlapodpisy"/>
      </w:pPr>
    </w:p>
    <w:p w14:paraId="08B8E74B" w14:textId="77777777" w:rsidR="003024DD" w:rsidRPr="003F1507" w:rsidRDefault="003024DD" w:rsidP="003F1507">
      <w:pPr>
        <w:pStyle w:val="Zvrsmlapodpisy"/>
      </w:pPr>
    </w:p>
    <w:p w14:paraId="1148FA5C" w14:textId="7EA324B4" w:rsidR="009741EB" w:rsidRPr="003F1507" w:rsidRDefault="004D38FE" w:rsidP="003F1507">
      <w:pPr>
        <w:pStyle w:val="Zvrsmlapodpisy"/>
      </w:pPr>
      <w:r w:rsidRPr="003F1507">
        <w:t>………………………………….…………</w:t>
      </w:r>
      <w:r w:rsidRPr="003F1507">
        <w:tab/>
        <w:t>………………………………….…………</w:t>
      </w:r>
    </w:p>
    <w:p w14:paraId="37B95352" w14:textId="6A582E88" w:rsidR="009741EB" w:rsidRPr="003F1507" w:rsidRDefault="003F1507" w:rsidP="003F1507">
      <w:pPr>
        <w:pStyle w:val="Zvrsmlapodpisy"/>
      </w:pPr>
      <w:r w:rsidRPr="00D33203">
        <w:t>Ing. Jiří Pechar</w:t>
      </w:r>
      <w:r w:rsidR="009741EB" w:rsidRPr="003F1507">
        <w:tab/>
      </w:r>
      <w:r w:rsidR="009741EB" w:rsidRPr="003F1507">
        <w:rPr>
          <w:highlight w:val="yellow"/>
        </w:rPr>
        <w:t>jméno a příjmení osoby oprávněné podepsat smlouvu</w:t>
      </w:r>
    </w:p>
    <w:p w14:paraId="5BBE4E99" w14:textId="7167045C" w:rsidR="009741EB" w:rsidRPr="003F1507" w:rsidRDefault="00AD0923" w:rsidP="003F1507">
      <w:pPr>
        <w:pStyle w:val="Zvrsmlapodpisy"/>
      </w:pPr>
      <w:r>
        <w:t>ředitel sekce technické</w:t>
      </w:r>
      <w:r w:rsidR="009741EB" w:rsidRPr="003F1507">
        <w:tab/>
      </w:r>
      <w:r w:rsidR="009741EB" w:rsidRPr="003F1507">
        <w:rPr>
          <w:highlight w:val="yellow"/>
        </w:rPr>
        <w:t>funkce</w:t>
      </w:r>
    </w:p>
    <w:p w14:paraId="2EDA2D4F" w14:textId="77777777" w:rsidR="009741EB" w:rsidRPr="003F1507" w:rsidRDefault="009741EB" w:rsidP="003F1507">
      <w:pPr>
        <w:pStyle w:val="Zvrsmlapodpisy"/>
      </w:pPr>
      <w:r w:rsidRPr="003F1507">
        <w:t>Povodí Vltavy, státní podnik</w:t>
      </w:r>
      <w:r w:rsidRPr="003F1507">
        <w:tab/>
      </w:r>
      <w:r w:rsidRPr="003F1507">
        <w:rPr>
          <w:highlight w:val="yellow"/>
        </w:rPr>
        <w:t>název nebo razítko firmy</w:t>
      </w:r>
    </w:p>
    <w:sectPr w:rsidR="009741EB" w:rsidRPr="003F1507" w:rsidSect="000304E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5B1AC5" w15:done="0"/>
  <w15:commentEx w15:paraId="4E9D83FB" w15:paraIdParent="005B1AC5" w15:done="0"/>
  <w15:commentEx w15:paraId="219FC618" w15:done="0"/>
  <w15:commentEx w15:paraId="13AFA3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FDE0E" w14:textId="77777777" w:rsidR="00945177" w:rsidRDefault="00945177" w:rsidP="009C0A2F">
      <w:r>
        <w:separator/>
      </w:r>
    </w:p>
  </w:endnote>
  <w:endnote w:type="continuationSeparator" w:id="0">
    <w:p w14:paraId="0BAA0824" w14:textId="77777777" w:rsidR="00945177" w:rsidRDefault="00945177" w:rsidP="009C0A2F">
      <w:r>
        <w:continuationSeparator/>
      </w:r>
    </w:p>
  </w:endnote>
  <w:endnote w:type="continuationNotice" w:id="1">
    <w:p w14:paraId="471D8B3C" w14:textId="77777777" w:rsidR="00945177" w:rsidRDefault="009451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B1CB4" w14:textId="12A5265F" w:rsidR="005C3F09" w:rsidRPr="00BC15EB" w:rsidRDefault="005C3F09" w:rsidP="00BC15EB">
    <w:pPr>
      <w:pStyle w:val="Zpat"/>
    </w:pPr>
    <w:r w:rsidRPr="00BC15EB">
      <w:t xml:space="preserve">Strana </w:t>
    </w:r>
    <w:r w:rsidRPr="00BC15EB">
      <w:fldChar w:fldCharType="begin"/>
    </w:r>
    <w:r w:rsidRPr="00BC15EB">
      <w:instrText xml:space="preserve"> PAGE </w:instrText>
    </w:r>
    <w:r w:rsidRPr="00BC15EB">
      <w:fldChar w:fldCharType="separate"/>
    </w:r>
    <w:r w:rsidR="00104254">
      <w:rPr>
        <w:noProof/>
      </w:rPr>
      <w:t>6</w:t>
    </w:r>
    <w:r w:rsidRPr="00BC15EB">
      <w:fldChar w:fldCharType="end"/>
    </w:r>
    <w:r w:rsidRPr="00BC15EB">
      <w:t xml:space="preserve"> (celkem </w:t>
    </w:r>
    <w:r w:rsidR="009948CA">
      <w:rPr>
        <w:noProof/>
      </w:rPr>
      <w:fldChar w:fldCharType="begin"/>
    </w:r>
    <w:r w:rsidR="009948CA">
      <w:rPr>
        <w:noProof/>
      </w:rPr>
      <w:instrText xml:space="preserve"> NUMPAGES </w:instrText>
    </w:r>
    <w:r w:rsidR="009948CA">
      <w:rPr>
        <w:noProof/>
      </w:rPr>
      <w:fldChar w:fldCharType="separate"/>
    </w:r>
    <w:r w:rsidR="00104254">
      <w:rPr>
        <w:noProof/>
      </w:rPr>
      <w:t>6</w:t>
    </w:r>
    <w:r w:rsidR="009948CA">
      <w:rPr>
        <w:noProof/>
      </w:rPr>
      <w:fldChar w:fldCharType="end"/>
    </w:r>
    <w:r w:rsidRPr="00BC15EB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DE08F" w14:textId="46C3B252" w:rsidR="005C3F09" w:rsidRPr="005608AB" w:rsidRDefault="005C3F09" w:rsidP="00BC15EB">
    <w:pPr>
      <w:pStyle w:val="Zpat"/>
    </w:pPr>
    <w:r w:rsidRPr="005608AB">
      <w:t xml:space="preserve">strana </w:t>
    </w:r>
    <w:r w:rsidRPr="005608AB">
      <w:fldChar w:fldCharType="begin"/>
    </w:r>
    <w:r w:rsidRPr="005608AB">
      <w:instrText xml:space="preserve"> PAGE </w:instrText>
    </w:r>
    <w:r w:rsidRPr="005608AB">
      <w:fldChar w:fldCharType="separate"/>
    </w:r>
    <w:r>
      <w:rPr>
        <w:noProof/>
      </w:rPr>
      <w:t>1</w:t>
    </w:r>
    <w:r w:rsidRPr="005608AB">
      <w:fldChar w:fldCharType="end"/>
    </w:r>
    <w:r w:rsidRPr="005608AB">
      <w:t xml:space="preserve"> (celkem</w:t>
    </w:r>
    <w:r w:rsidR="009948CA">
      <w:rPr>
        <w:noProof/>
      </w:rPr>
      <w:fldChar w:fldCharType="begin"/>
    </w:r>
    <w:r w:rsidR="009948CA">
      <w:rPr>
        <w:noProof/>
      </w:rPr>
      <w:instrText xml:space="preserve"> NUMPAGES </w:instrText>
    </w:r>
    <w:r w:rsidR="009948CA">
      <w:rPr>
        <w:noProof/>
      </w:rPr>
      <w:fldChar w:fldCharType="separate"/>
    </w:r>
    <w:r w:rsidR="006B636E">
      <w:rPr>
        <w:noProof/>
      </w:rPr>
      <w:t>6</w:t>
    </w:r>
    <w:r w:rsidR="009948CA">
      <w:rPr>
        <w:noProof/>
      </w:rPr>
      <w:fldChar w:fldCharType="end"/>
    </w:r>
    <w:r w:rsidRPr="005608AB">
      <w:t>)</w:t>
    </w:r>
  </w:p>
  <w:p w14:paraId="663C713D" w14:textId="77777777" w:rsidR="005C3F09" w:rsidRPr="005608AB" w:rsidRDefault="005C3F09" w:rsidP="00BC15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5A761" w14:textId="77777777" w:rsidR="00945177" w:rsidRDefault="00945177" w:rsidP="009C0A2F">
      <w:r>
        <w:separator/>
      </w:r>
    </w:p>
  </w:footnote>
  <w:footnote w:type="continuationSeparator" w:id="0">
    <w:p w14:paraId="3AC450E7" w14:textId="77777777" w:rsidR="00945177" w:rsidRDefault="00945177" w:rsidP="009C0A2F">
      <w:r>
        <w:continuationSeparator/>
      </w:r>
    </w:p>
  </w:footnote>
  <w:footnote w:type="continuationNotice" w:id="1">
    <w:p w14:paraId="467C3ABB" w14:textId="77777777" w:rsidR="00945177" w:rsidRDefault="0094517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DD7CF" w14:textId="42F41C04" w:rsidR="005C3F09" w:rsidRDefault="00901B4A" w:rsidP="003C3B71">
    <w:pPr>
      <w:pStyle w:val="Zhlav"/>
      <w:tabs>
        <w:tab w:val="clear" w:pos="4536"/>
        <w:tab w:val="clear" w:pos="9720"/>
        <w:tab w:val="right" w:pos="9638"/>
      </w:tabs>
    </w:pPr>
    <w:r>
      <w:t>Revitalizace Vltavy Vraňany – Hořín - AD</w:t>
    </w:r>
    <w:r w:rsidR="005C3F09" w:rsidRPr="003C3B71">
      <w:tab/>
    </w:r>
    <w:r w:rsidR="005C3F09">
      <w:t>Příkazní smlouva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D5DB1" w14:textId="77777777" w:rsidR="005C3F09" w:rsidRPr="0071541B" w:rsidRDefault="005C3F09" w:rsidP="003C3B71">
    <w:pPr>
      <w:pStyle w:val="Zhlav"/>
    </w:pPr>
    <w:r>
      <w:t>……………………………………………………</w:t>
    </w:r>
    <w:proofErr w:type="gramStart"/>
    <w:r>
      <w:t>…..</w:t>
    </w:r>
    <w:r w:rsidRPr="0071541B">
      <w:tab/>
    </w:r>
    <w:r>
      <w:tab/>
    </w:r>
    <w:proofErr w:type="spellStart"/>
    <w:r w:rsidRPr="0071541B">
      <w:t>SoD</w:t>
    </w:r>
    <w:proofErr w:type="spellEnd"/>
    <w:proofErr w:type="gramEnd"/>
  </w:p>
  <w:p w14:paraId="64C04011" w14:textId="77777777" w:rsidR="005C3F09" w:rsidRDefault="005C3F09" w:rsidP="003C3B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C12D1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1">
    <w:nsid w:val="00000004"/>
    <w:multiLevelType w:val="multilevel"/>
    <w:tmpl w:val="12CA0F74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5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10"/>
    <w:multiLevelType w:val="singleLevel"/>
    <w:tmpl w:val="2D8E0CC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8">
    <w:nsid w:val="09384A7B"/>
    <w:multiLevelType w:val="hybridMultilevel"/>
    <w:tmpl w:val="E82802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107C74">
      <w:start w:val="1"/>
      <w:numFmt w:val="bullet"/>
      <w:lvlText w:val=""/>
      <w:lvlJc w:val="left"/>
      <w:pPr>
        <w:tabs>
          <w:tab w:val="num" w:pos="1848"/>
        </w:tabs>
        <w:ind w:left="1848" w:hanging="768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B73E79"/>
    <w:multiLevelType w:val="hybridMultilevel"/>
    <w:tmpl w:val="4296E298"/>
    <w:lvl w:ilvl="0" w:tplc="EEE8C49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26426EF"/>
    <w:multiLevelType w:val="multilevel"/>
    <w:tmpl w:val="9D8A35E4"/>
    <w:name w:val="WW8Num17"/>
    <w:lvl w:ilvl="0">
      <w:start w:val="1"/>
      <w:numFmt w:val="upperLetter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1F942178"/>
    <w:multiLevelType w:val="hybridMultilevel"/>
    <w:tmpl w:val="7A441C16"/>
    <w:lvl w:ilvl="0" w:tplc="04050017">
      <w:start w:val="1"/>
      <w:numFmt w:val="lowerLetter"/>
      <w:lvlText w:val="%1)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12">
    <w:nsid w:val="22177574"/>
    <w:multiLevelType w:val="hybridMultilevel"/>
    <w:tmpl w:val="4AF2BF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>
    <w:nsid w:val="288A7A5D"/>
    <w:multiLevelType w:val="hybridMultilevel"/>
    <w:tmpl w:val="8C96BE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D64E99"/>
    <w:multiLevelType w:val="multilevel"/>
    <w:tmpl w:val="708AC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B761AC5"/>
    <w:multiLevelType w:val="hybridMultilevel"/>
    <w:tmpl w:val="A46AE56C"/>
    <w:name w:val="WW8Num172"/>
    <w:lvl w:ilvl="0" w:tplc="E3F6D1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34F67CD1"/>
    <w:multiLevelType w:val="hybridMultilevel"/>
    <w:tmpl w:val="5120D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D01CD"/>
    <w:multiLevelType w:val="hybridMultilevel"/>
    <w:tmpl w:val="19C88EBE"/>
    <w:lvl w:ilvl="0" w:tplc="8658640E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D9425D6"/>
    <w:multiLevelType w:val="multilevel"/>
    <w:tmpl w:val="82324E54"/>
    <w:lvl w:ilvl="0">
      <w:start w:val="1"/>
      <w:numFmt w:val="upperRoman"/>
      <w:pStyle w:val="l"/>
      <w:suff w:val="space"/>
      <w:lvlText w:val="%1."/>
      <w:lvlJc w:val="center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Odst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479058A"/>
    <w:multiLevelType w:val="hybridMultilevel"/>
    <w:tmpl w:val="329E58AC"/>
    <w:lvl w:ilvl="0" w:tplc="73064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FADC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FA6B4E"/>
    <w:multiLevelType w:val="multilevel"/>
    <w:tmpl w:val="9FDEA244"/>
    <w:name w:val="WW8Num13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A9741AF"/>
    <w:multiLevelType w:val="hybridMultilevel"/>
    <w:tmpl w:val="3EDA7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E05A9"/>
    <w:multiLevelType w:val="hybridMultilevel"/>
    <w:tmpl w:val="84BA40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DC4CB3"/>
    <w:multiLevelType w:val="hybridMultilevel"/>
    <w:tmpl w:val="90349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5">
    <w:nsid w:val="758C45AA"/>
    <w:multiLevelType w:val="multilevel"/>
    <w:tmpl w:val="13FE3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A9E5B3B"/>
    <w:multiLevelType w:val="hybridMultilevel"/>
    <w:tmpl w:val="7A441C16"/>
    <w:lvl w:ilvl="0" w:tplc="04050017">
      <w:start w:val="1"/>
      <w:numFmt w:val="lowerLetter"/>
      <w:lvlText w:val="%1)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27">
    <w:nsid w:val="7CBE5413"/>
    <w:multiLevelType w:val="hybridMultilevel"/>
    <w:tmpl w:val="BB264850"/>
    <w:lvl w:ilvl="0" w:tplc="7A2C59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CA596E"/>
    <w:multiLevelType w:val="multilevel"/>
    <w:tmpl w:val="78C8F3F0"/>
    <w:lvl w:ilvl="0">
      <w:start w:val="1"/>
      <w:numFmt w:val="upperRoman"/>
      <w:suff w:val="nothing"/>
      <w:lvlText w:val="%1. "/>
      <w:lvlJc w:val="left"/>
      <w:pPr>
        <w:ind w:left="3338" w:hanging="360"/>
      </w:pPr>
      <w:rPr>
        <w:rFonts w:hint="default"/>
        <w:u w:val="singl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10"/>
  </w:num>
  <w:num w:numId="4">
    <w:abstractNumId w:val="28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9"/>
  </w:num>
  <w:num w:numId="11">
    <w:abstractNumId w:val="8"/>
  </w:num>
  <w:num w:numId="12">
    <w:abstractNumId w:val="11"/>
  </w:num>
  <w:num w:numId="13">
    <w:abstractNumId w:val="13"/>
  </w:num>
  <w:num w:numId="14">
    <w:abstractNumId w:val="15"/>
  </w:num>
  <w:num w:numId="15">
    <w:abstractNumId w:val="26"/>
  </w:num>
  <w:num w:numId="16">
    <w:abstractNumId w:val="17"/>
  </w:num>
  <w:num w:numId="17">
    <w:abstractNumId w:val="27"/>
  </w:num>
  <w:num w:numId="18">
    <w:abstractNumId w:val="22"/>
  </w:num>
  <w:num w:numId="19">
    <w:abstractNumId w:val="16"/>
  </w:num>
  <w:num w:numId="20">
    <w:abstractNumId w:val="0"/>
  </w:num>
  <w:num w:numId="21">
    <w:abstractNumId w:val="21"/>
  </w:num>
  <w:num w:numId="22">
    <w:abstractNumId w:val="9"/>
  </w:num>
  <w:num w:numId="23">
    <w:abstractNumId w:val="28"/>
  </w:num>
  <w:num w:numId="24">
    <w:abstractNumId w:val="28"/>
  </w:num>
  <w:num w:numId="25">
    <w:abstractNumId w:val="28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18"/>
  </w:num>
  <w:num w:numId="31">
    <w:abstractNumId w:val="18"/>
    <w:lvlOverride w:ilvl="0">
      <w:lvl w:ilvl="0">
        <w:start w:val="1"/>
        <w:numFmt w:val="upperRoman"/>
        <w:pStyle w:val="l"/>
        <w:suff w:val="space"/>
        <w:lvlText w:val="%1."/>
        <w:lvlJc w:val="center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pStyle w:val="Odst"/>
        <w:lvlText w:val="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lowerLetter"/>
        <w:pStyle w:val="Psm"/>
        <w:lvlText w:val="%3)"/>
        <w:lvlJc w:val="left"/>
        <w:pPr>
          <w:ind w:left="851" w:hanging="426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18"/>
  </w:num>
  <w:num w:numId="33">
    <w:abstractNumId w:val="25"/>
  </w:num>
  <w:num w:numId="34">
    <w:abstractNumId w:val="14"/>
  </w:num>
  <w:num w:numId="35">
    <w:abstractNumId w:val="1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F2"/>
    <w:rsid w:val="00000B00"/>
    <w:rsid w:val="000011CE"/>
    <w:rsid w:val="00002393"/>
    <w:rsid w:val="00002D32"/>
    <w:rsid w:val="00003C77"/>
    <w:rsid w:val="00003E22"/>
    <w:rsid w:val="000041A5"/>
    <w:rsid w:val="0000421A"/>
    <w:rsid w:val="0000427A"/>
    <w:rsid w:val="00005382"/>
    <w:rsid w:val="000068F0"/>
    <w:rsid w:val="00006C00"/>
    <w:rsid w:val="00006D68"/>
    <w:rsid w:val="00006D78"/>
    <w:rsid w:val="00006DFB"/>
    <w:rsid w:val="00007766"/>
    <w:rsid w:val="000077F8"/>
    <w:rsid w:val="00010CE1"/>
    <w:rsid w:val="000110C1"/>
    <w:rsid w:val="00011507"/>
    <w:rsid w:val="00012007"/>
    <w:rsid w:val="0001225F"/>
    <w:rsid w:val="00013022"/>
    <w:rsid w:val="000134C3"/>
    <w:rsid w:val="000135B7"/>
    <w:rsid w:val="0001433A"/>
    <w:rsid w:val="00014872"/>
    <w:rsid w:val="00014B99"/>
    <w:rsid w:val="00015079"/>
    <w:rsid w:val="00015C1F"/>
    <w:rsid w:val="00016925"/>
    <w:rsid w:val="000173F8"/>
    <w:rsid w:val="00017EFA"/>
    <w:rsid w:val="00020CCB"/>
    <w:rsid w:val="0002141C"/>
    <w:rsid w:val="000218D9"/>
    <w:rsid w:val="0002215B"/>
    <w:rsid w:val="00023F22"/>
    <w:rsid w:val="00024327"/>
    <w:rsid w:val="00024856"/>
    <w:rsid w:val="00024B2B"/>
    <w:rsid w:val="00024F37"/>
    <w:rsid w:val="000252A8"/>
    <w:rsid w:val="00026BA0"/>
    <w:rsid w:val="0002756E"/>
    <w:rsid w:val="00027716"/>
    <w:rsid w:val="000304EF"/>
    <w:rsid w:val="000314EF"/>
    <w:rsid w:val="00031652"/>
    <w:rsid w:val="00032343"/>
    <w:rsid w:val="00032CA7"/>
    <w:rsid w:val="00032D91"/>
    <w:rsid w:val="00033277"/>
    <w:rsid w:val="000335E6"/>
    <w:rsid w:val="000342AB"/>
    <w:rsid w:val="00034311"/>
    <w:rsid w:val="00035DAD"/>
    <w:rsid w:val="00037C78"/>
    <w:rsid w:val="00040D4A"/>
    <w:rsid w:val="00041309"/>
    <w:rsid w:val="00041C86"/>
    <w:rsid w:val="00041E72"/>
    <w:rsid w:val="000422DD"/>
    <w:rsid w:val="00043063"/>
    <w:rsid w:val="00044009"/>
    <w:rsid w:val="0004449C"/>
    <w:rsid w:val="0004452C"/>
    <w:rsid w:val="00045B2D"/>
    <w:rsid w:val="00046C38"/>
    <w:rsid w:val="00046E31"/>
    <w:rsid w:val="00047122"/>
    <w:rsid w:val="00047A4C"/>
    <w:rsid w:val="00047C1D"/>
    <w:rsid w:val="000502BE"/>
    <w:rsid w:val="000502CE"/>
    <w:rsid w:val="0005096A"/>
    <w:rsid w:val="00051334"/>
    <w:rsid w:val="0005275B"/>
    <w:rsid w:val="00052D8C"/>
    <w:rsid w:val="000531BD"/>
    <w:rsid w:val="000534E5"/>
    <w:rsid w:val="00054671"/>
    <w:rsid w:val="000546A9"/>
    <w:rsid w:val="000553DB"/>
    <w:rsid w:val="00055A97"/>
    <w:rsid w:val="00056397"/>
    <w:rsid w:val="00056631"/>
    <w:rsid w:val="000566A1"/>
    <w:rsid w:val="00056AF2"/>
    <w:rsid w:val="000572A5"/>
    <w:rsid w:val="000576CB"/>
    <w:rsid w:val="00057CA3"/>
    <w:rsid w:val="00057CCB"/>
    <w:rsid w:val="000604A9"/>
    <w:rsid w:val="000612F3"/>
    <w:rsid w:val="000617C5"/>
    <w:rsid w:val="00061DDE"/>
    <w:rsid w:val="000620AA"/>
    <w:rsid w:val="0006257C"/>
    <w:rsid w:val="000626B3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970"/>
    <w:rsid w:val="00067CD0"/>
    <w:rsid w:val="000703BF"/>
    <w:rsid w:val="00070E58"/>
    <w:rsid w:val="00070F9C"/>
    <w:rsid w:val="00072040"/>
    <w:rsid w:val="00073269"/>
    <w:rsid w:val="0007362E"/>
    <w:rsid w:val="00074381"/>
    <w:rsid w:val="000743AB"/>
    <w:rsid w:val="00075B7F"/>
    <w:rsid w:val="00075E41"/>
    <w:rsid w:val="00081417"/>
    <w:rsid w:val="00081FD3"/>
    <w:rsid w:val="0008253D"/>
    <w:rsid w:val="0008273D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7C8"/>
    <w:rsid w:val="00090D64"/>
    <w:rsid w:val="000936E9"/>
    <w:rsid w:val="000942FF"/>
    <w:rsid w:val="00096224"/>
    <w:rsid w:val="00097EB9"/>
    <w:rsid w:val="00097EE5"/>
    <w:rsid w:val="000A0564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5ADF"/>
    <w:rsid w:val="000A5F02"/>
    <w:rsid w:val="000A643F"/>
    <w:rsid w:val="000A6529"/>
    <w:rsid w:val="000A7A74"/>
    <w:rsid w:val="000B0340"/>
    <w:rsid w:val="000B107E"/>
    <w:rsid w:val="000B1149"/>
    <w:rsid w:val="000B1558"/>
    <w:rsid w:val="000B22E8"/>
    <w:rsid w:val="000B27CF"/>
    <w:rsid w:val="000B3403"/>
    <w:rsid w:val="000B5727"/>
    <w:rsid w:val="000B5C55"/>
    <w:rsid w:val="000B637D"/>
    <w:rsid w:val="000B6E03"/>
    <w:rsid w:val="000B7E12"/>
    <w:rsid w:val="000C066C"/>
    <w:rsid w:val="000C1007"/>
    <w:rsid w:val="000C1263"/>
    <w:rsid w:val="000C1464"/>
    <w:rsid w:val="000C1484"/>
    <w:rsid w:val="000C26DE"/>
    <w:rsid w:val="000C27CD"/>
    <w:rsid w:val="000C3B03"/>
    <w:rsid w:val="000C3D49"/>
    <w:rsid w:val="000C3FA7"/>
    <w:rsid w:val="000C447B"/>
    <w:rsid w:val="000C53B9"/>
    <w:rsid w:val="000C58BB"/>
    <w:rsid w:val="000C6AED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7A89"/>
    <w:rsid w:val="000E0967"/>
    <w:rsid w:val="000E0FEE"/>
    <w:rsid w:val="000E22FF"/>
    <w:rsid w:val="000E386D"/>
    <w:rsid w:val="000E4960"/>
    <w:rsid w:val="000E4BEA"/>
    <w:rsid w:val="000E60CF"/>
    <w:rsid w:val="000E652B"/>
    <w:rsid w:val="000E6587"/>
    <w:rsid w:val="000E6D43"/>
    <w:rsid w:val="000F0196"/>
    <w:rsid w:val="000F03E1"/>
    <w:rsid w:val="000F0470"/>
    <w:rsid w:val="000F1432"/>
    <w:rsid w:val="000F230A"/>
    <w:rsid w:val="000F2B50"/>
    <w:rsid w:val="000F2FC3"/>
    <w:rsid w:val="000F37F8"/>
    <w:rsid w:val="000F3BB1"/>
    <w:rsid w:val="000F4004"/>
    <w:rsid w:val="000F412B"/>
    <w:rsid w:val="000F5429"/>
    <w:rsid w:val="000F54BB"/>
    <w:rsid w:val="000F64CF"/>
    <w:rsid w:val="000F6876"/>
    <w:rsid w:val="000F75C7"/>
    <w:rsid w:val="000F7EB0"/>
    <w:rsid w:val="0010003C"/>
    <w:rsid w:val="00100102"/>
    <w:rsid w:val="00100C82"/>
    <w:rsid w:val="00101031"/>
    <w:rsid w:val="001013F4"/>
    <w:rsid w:val="00101BD9"/>
    <w:rsid w:val="001029B3"/>
    <w:rsid w:val="00102DBB"/>
    <w:rsid w:val="001031EE"/>
    <w:rsid w:val="00104254"/>
    <w:rsid w:val="001044FB"/>
    <w:rsid w:val="00104544"/>
    <w:rsid w:val="00104AC5"/>
    <w:rsid w:val="00104E6D"/>
    <w:rsid w:val="001056B4"/>
    <w:rsid w:val="00105CEB"/>
    <w:rsid w:val="00106DA8"/>
    <w:rsid w:val="00107346"/>
    <w:rsid w:val="00107D86"/>
    <w:rsid w:val="00110844"/>
    <w:rsid w:val="0011086C"/>
    <w:rsid w:val="001111E8"/>
    <w:rsid w:val="00111259"/>
    <w:rsid w:val="00111796"/>
    <w:rsid w:val="00113020"/>
    <w:rsid w:val="001133C9"/>
    <w:rsid w:val="00113D74"/>
    <w:rsid w:val="0011493E"/>
    <w:rsid w:val="00115566"/>
    <w:rsid w:val="00115880"/>
    <w:rsid w:val="00115987"/>
    <w:rsid w:val="00115C7A"/>
    <w:rsid w:val="00115CE1"/>
    <w:rsid w:val="001161A1"/>
    <w:rsid w:val="00116980"/>
    <w:rsid w:val="00116DBF"/>
    <w:rsid w:val="00117074"/>
    <w:rsid w:val="00117094"/>
    <w:rsid w:val="001171A3"/>
    <w:rsid w:val="00117E7D"/>
    <w:rsid w:val="00120448"/>
    <w:rsid w:val="00120CD4"/>
    <w:rsid w:val="0012119A"/>
    <w:rsid w:val="00122BA4"/>
    <w:rsid w:val="00123CBC"/>
    <w:rsid w:val="00124B36"/>
    <w:rsid w:val="00124F9F"/>
    <w:rsid w:val="001250C5"/>
    <w:rsid w:val="001253B5"/>
    <w:rsid w:val="00125E52"/>
    <w:rsid w:val="00126C4D"/>
    <w:rsid w:val="0013132A"/>
    <w:rsid w:val="001319C8"/>
    <w:rsid w:val="0013246B"/>
    <w:rsid w:val="001326F5"/>
    <w:rsid w:val="00132AD4"/>
    <w:rsid w:val="00133533"/>
    <w:rsid w:val="0013388B"/>
    <w:rsid w:val="001351C2"/>
    <w:rsid w:val="00135BF7"/>
    <w:rsid w:val="00136C02"/>
    <w:rsid w:val="00136CC5"/>
    <w:rsid w:val="001377F1"/>
    <w:rsid w:val="0014065A"/>
    <w:rsid w:val="001410B0"/>
    <w:rsid w:val="00142C85"/>
    <w:rsid w:val="00142FF0"/>
    <w:rsid w:val="0014459E"/>
    <w:rsid w:val="00144904"/>
    <w:rsid w:val="00144AC6"/>
    <w:rsid w:val="00144DBD"/>
    <w:rsid w:val="00144F26"/>
    <w:rsid w:val="00146944"/>
    <w:rsid w:val="001471B7"/>
    <w:rsid w:val="00147D73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3ED5"/>
    <w:rsid w:val="0015420D"/>
    <w:rsid w:val="0015443B"/>
    <w:rsid w:val="0015453F"/>
    <w:rsid w:val="00154E70"/>
    <w:rsid w:val="0015590D"/>
    <w:rsid w:val="00155945"/>
    <w:rsid w:val="00155BFB"/>
    <w:rsid w:val="001561BB"/>
    <w:rsid w:val="001562D3"/>
    <w:rsid w:val="0015651C"/>
    <w:rsid w:val="001570D7"/>
    <w:rsid w:val="00157327"/>
    <w:rsid w:val="0015735B"/>
    <w:rsid w:val="00157F81"/>
    <w:rsid w:val="00160C35"/>
    <w:rsid w:val="00161DB0"/>
    <w:rsid w:val="001629FA"/>
    <w:rsid w:val="00162D46"/>
    <w:rsid w:val="001636DA"/>
    <w:rsid w:val="001651A5"/>
    <w:rsid w:val="00165E51"/>
    <w:rsid w:val="00166364"/>
    <w:rsid w:val="00166F74"/>
    <w:rsid w:val="001672EA"/>
    <w:rsid w:val="00167535"/>
    <w:rsid w:val="00167D3A"/>
    <w:rsid w:val="00171385"/>
    <w:rsid w:val="00171451"/>
    <w:rsid w:val="001719BF"/>
    <w:rsid w:val="0017262F"/>
    <w:rsid w:val="001726AE"/>
    <w:rsid w:val="00172CAB"/>
    <w:rsid w:val="00172ED6"/>
    <w:rsid w:val="00172F37"/>
    <w:rsid w:val="001739A5"/>
    <w:rsid w:val="00173BEC"/>
    <w:rsid w:val="00173D49"/>
    <w:rsid w:val="00173F3A"/>
    <w:rsid w:val="00174E28"/>
    <w:rsid w:val="001755DF"/>
    <w:rsid w:val="00175B6D"/>
    <w:rsid w:val="00175F76"/>
    <w:rsid w:val="0017737D"/>
    <w:rsid w:val="0017756F"/>
    <w:rsid w:val="00177C7A"/>
    <w:rsid w:val="00180426"/>
    <w:rsid w:val="00181044"/>
    <w:rsid w:val="001815B4"/>
    <w:rsid w:val="00182222"/>
    <w:rsid w:val="00182487"/>
    <w:rsid w:val="0018248B"/>
    <w:rsid w:val="001827A1"/>
    <w:rsid w:val="00183E5C"/>
    <w:rsid w:val="00185642"/>
    <w:rsid w:val="00186390"/>
    <w:rsid w:val="0018662F"/>
    <w:rsid w:val="00186AB4"/>
    <w:rsid w:val="001871B1"/>
    <w:rsid w:val="00187816"/>
    <w:rsid w:val="00190C3F"/>
    <w:rsid w:val="00191B63"/>
    <w:rsid w:val="00191CFE"/>
    <w:rsid w:val="00192639"/>
    <w:rsid w:val="0019392B"/>
    <w:rsid w:val="00193A88"/>
    <w:rsid w:val="00193A99"/>
    <w:rsid w:val="001941E1"/>
    <w:rsid w:val="00194633"/>
    <w:rsid w:val="00194A5F"/>
    <w:rsid w:val="00194F43"/>
    <w:rsid w:val="001953A7"/>
    <w:rsid w:val="00196B2B"/>
    <w:rsid w:val="00196C4B"/>
    <w:rsid w:val="00196E3D"/>
    <w:rsid w:val="0019790A"/>
    <w:rsid w:val="001A0185"/>
    <w:rsid w:val="001A023B"/>
    <w:rsid w:val="001A0FD0"/>
    <w:rsid w:val="001A16BB"/>
    <w:rsid w:val="001A2423"/>
    <w:rsid w:val="001A2663"/>
    <w:rsid w:val="001A292C"/>
    <w:rsid w:val="001A2956"/>
    <w:rsid w:val="001A35A9"/>
    <w:rsid w:val="001A374C"/>
    <w:rsid w:val="001A4308"/>
    <w:rsid w:val="001A4649"/>
    <w:rsid w:val="001A4DDE"/>
    <w:rsid w:val="001A677A"/>
    <w:rsid w:val="001A6A2A"/>
    <w:rsid w:val="001A7562"/>
    <w:rsid w:val="001A7C66"/>
    <w:rsid w:val="001B128B"/>
    <w:rsid w:val="001B3927"/>
    <w:rsid w:val="001B3A50"/>
    <w:rsid w:val="001B3EC4"/>
    <w:rsid w:val="001B40A5"/>
    <w:rsid w:val="001B4438"/>
    <w:rsid w:val="001B4C9B"/>
    <w:rsid w:val="001B4CD0"/>
    <w:rsid w:val="001B4EC1"/>
    <w:rsid w:val="001B5C80"/>
    <w:rsid w:val="001B5DC1"/>
    <w:rsid w:val="001B63F1"/>
    <w:rsid w:val="001B73F6"/>
    <w:rsid w:val="001C01A9"/>
    <w:rsid w:val="001C055D"/>
    <w:rsid w:val="001C070A"/>
    <w:rsid w:val="001C0AD9"/>
    <w:rsid w:val="001C0B8B"/>
    <w:rsid w:val="001C0C37"/>
    <w:rsid w:val="001C3688"/>
    <w:rsid w:val="001C37FF"/>
    <w:rsid w:val="001C432B"/>
    <w:rsid w:val="001C4588"/>
    <w:rsid w:val="001C4FBC"/>
    <w:rsid w:val="001C79A1"/>
    <w:rsid w:val="001D09ED"/>
    <w:rsid w:val="001D1E1E"/>
    <w:rsid w:val="001D23F6"/>
    <w:rsid w:val="001D355D"/>
    <w:rsid w:val="001D417A"/>
    <w:rsid w:val="001D42A5"/>
    <w:rsid w:val="001D55EA"/>
    <w:rsid w:val="001D75F7"/>
    <w:rsid w:val="001D7F0D"/>
    <w:rsid w:val="001E043C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45A4"/>
    <w:rsid w:val="001E5D58"/>
    <w:rsid w:val="001E5E3C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F03"/>
    <w:rsid w:val="001F6F6C"/>
    <w:rsid w:val="001F73EC"/>
    <w:rsid w:val="001F7735"/>
    <w:rsid w:val="001F7C27"/>
    <w:rsid w:val="001F7E83"/>
    <w:rsid w:val="001F7FA1"/>
    <w:rsid w:val="002009D5"/>
    <w:rsid w:val="00200D0C"/>
    <w:rsid w:val="00200D81"/>
    <w:rsid w:val="0020197F"/>
    <w:rsid w:val="00201B3C"/>
    <w:rsid w:val="002028AE"/>
    <w:rsid w:val="00202D44"/>
    <w:rsid w:val="00203719"/>
    <w:rsid w:val="002056AD"/>
    <w:rsid w:val="00205C56"/>
    <w:rsid w:val="00206A3F"/>
    <w:rsid w:val="0020790F"/>
    <w:rsid w:val="00207935"/>
    <w:rsid w:val="00207DD9"/>
    <w:rsid w:val="002104A0"/>
    <w:rsid w:val="0021127F"/>
    <w:rsid w:val="00211B81"/>
    <w:rsid w:val="00211E48"/>
    <w:rsid w:val="00212114"/>
    <w:rsid w:val="00212970"/>
    <w:rsid w:val="00214551"/>
    <w:rsid w:val="002145A9"/>
    <w:rsid w:val="0021464A"/>
    <w:rsid w:val="00216C23"/>
    <w:rsid w:val="00216F8A"/>
    <w:rsid w:val="002175B7"/>
    <w:rsid w:val="00217B7F"/>
    <w:rsid w:val="00220EE9"/>
    <w:rsid w:val="00222F67"/>
    <w:rsid w:val="00223017"/>
    <w:rsid w:val="00223A04"/>
    <w:rsid w:val="00223B32"/>
    <w:rsid w:val="002249A7"/>
    <w:rsid w:val="00226098"/>
    <w:rsid w:val="002264A9"/>
    <w:rsid w:val="00226936"/>
    <w:rsid w:val="002270E9"/>
    <w:rsid w:val="002272D3"/>
    <w:rsid w:val="00227CEF"/>
    <w:rsid w:val="00230443"/>
    <w:rsid w:val="002315A6"/>
    <w:rsid w:val="00231C49"/>
    <w:rsid w:val="00231DC2"/>
    <w:rsid w:val="0023311E"/>
    <w:rsid w:val="00233858"/>
    <w:rsid w:val="00235A74"/>
    <w:rsid w:val="00235FD3"/>
    <w:rsid w:val="00237D06"/>
    <w:rsid w:val="00237FC8"/>
    <w:rsid w:val="00240A33"/>
    <w:rsid w:val="00240B36"/>
    <w:rsid w:val="002416B0"/>
    <w:rsid w:val="002424E4"/>
    <w:rsid w:val="00242531"/>
    <w:rsid w:val="00242D15"/>
    <w:rsid w:val="0024389F"/>
    <w:rsid w:val="00244029"/>
    <w:rsid w:val="0024442F"/>
    <w:rsid w:val="00245653"/>
    <w:rsid w:val="00245FF3"/>
    <w:rsid w:val="002464C6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BF1"/>
    <w:rsid w:val="00255ED1"/>
    <w:rsid w:val="002563A1"/>
    <w:rsid w:val="002572A5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91"/>
    <w:rsid w:val="00265AB6"/>
    <w:rsid w:val="00266176"/>
    <w:rsid w:val="00266219"/>
    <w:rsid w:val="002662AF"/>
    <w:rsid w:val="00266361"/>
    <w:rsid w:val="002665A8"/>
    <w:rsid w:val="0026711E"/>
    <w:rsid w:val="0026757C"/>
    <w:rsid w:val="00267F2E"/>
    <w:rsid w:val="00271183"/>
    <w:rsid w:val="0027172A"/>
    <w:rsid w:val="002718D1"/>
    <w:rsid w:val="002720A4"/>
    <w:rsid w:val="002727C4"/>
    <w:rsid w:val="00272C17"/>
    <w:rsid w:val="002749FB"/>
    <w:rsid w:val="00276117"/>
    <w:rsid w:val="00276140"/>
    <w:rsid w:val="00276256"/>
    <w:rsid w:val="002763B0"/>
    <w:rsid w:val="0027723F"/>
    <w:rsid w:val="002778F5"/>
    <w:rsid w:val="00277DF9"/>
    <w:rsid w:val="00280883"/>
    <w:rsid w:val="00280BDB"/>
    <w:rsid w:val="00281527"/>
    <w:rsid w:val="002823A5"/>
    <w:rsid w:val="0028299B"/>
    <w:rsid w:val="00283E93"/>
    <w:rsid w:val="00285393"/>
    <w:rsid w:val="00285790"/>
    <w:rsid w:val="00285BAC"/>
    <w:rsid w:val="00285DD3"/>
    <w:rsid w:val="0028619D"/>
    <w:rsid w:val="00286BDC"/>
    <w:rsid w:val="00286E78"/>
    <w:rsid w:val="0028721C"/>
    <w:rsid w:val="00290615"/>
    <w:rsid w:val="0029067C"/>
    <w:rsid w:val="002909DA"/>
    <w:rsid w:val="00290D4A"/>
    <w:rsid w:val="002913E7"/>
    <w:rsid w:val="00291F0B"/>
    <w:rsid w:val="002922CF"/>
    <w:rsid w:val="00292361"/>
    <w:rsid w:val="00292855"/>
    <w:rsid w:val="00292A69"/>
    <w:rsid w:val="00294FA1"/>
    <w:rsid w:val="00295C1A"/>
    <w:rsid w:val="0029708D"/>
    <w:rsid w:val="00297428"/>
    <w:rsid w:val="002A0B3E"/>
    <w:rsid w:val="002A0EB9"/>
    <w:rsid w:val="002A1113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D63"/>
    <w:rsid w:val="002A70E7"/>
    <w:rsid w:val="002B03E1"/>
    <w:rsid w:val="002B15CD"/>
    <w:rsid w:val="002B1B98"/>
    <w:rsid w:val="002B1D5A"/>
    <w:rsid w:val="002B30B9"/>
    <w:rsid w:val="002B31DA"/>
    <w:rsid w:val="002B3893"/>
    <w:rsid w:val="002B3DDA"/>
    <w:rsid w:val="002B4000"/>
    <w:rsid w:val="002B4AA8"/>
    <w:rsid w:val="002B5357"/>
    <w:rsid w:val="002B65F6"/>
    <w:rsid w:val="002B6923"/>
    <w:rsid w:val="002B7479"/>
    <w:rsid w:val="002B7E8C"/>
    <w:rsid w:val="002C0036"/>
    <w:rsid w:val="002C026E"/>
    <w:rsid w:val="002C0AE3"/>
    <w:rsid w:val="002C0F0C"/>
    <w:rsid w:val="002C1BD1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4ED7"/>
    <w:rsid w:val="002C4FC1"/>
    <w:rsid w:val="002C66D5"/>
    <w:rsid w:val="002C6AC8"/>
    <w:rsid w:val="002C6C35"/>
    <w:rsid w:val="002D08FA"/>
    <w:rsid w:val="002D1DAC"/>
    <w:rsid w:val="002D2E3C"/>
    <w:rsid w:val="002D36C7"/>
    <w:rsid w:val="002D3C4D"/>
    <w:rsid w:val="002D4B1E"/>
    <w:rsid w:val="002D4B7A"/>
    <w:rsid w:val="002D4CD0"/>
    <w:rsid w:val="002D5271"/>
    <w:rsid w:val="002D52D2"/>
    <w:rsid w:val="002D5612"/>
    <w:rsid w:val="002D5A34"/>
    <w:rsid w:val="002D6D22"/>
    <w:rsid w:val="002D7598"/>
    <w:rsid w:val="002D7C6A"/>
    <w:rsid w:val="002D7CBE"/>
    <w:rsid w:val="002D7D91"/>
    <w:rsid w:val="002E0261"/>
    <w:rsid w:val="002E088F"/>
    <w:rsid w:val="002E0D37"/>
    <w:rsid w:val="002E2158"/>
    <w:rsid w:val="002E22C7"/>
    <w:rsid w:val="002E242F"/>
    <w:rsid w:val="002E2F42"/>
    <w:rsid w:val="002E3393"/>
    <w:rsid w:val="002E3AC4"/>
    <w:rsid w:val="002E4736"/>
    <w:rsid w:val="002E49A4"/>
    <w:rsid w:val="002E4B8E"/>
    <w:rsid w:val="002E4CF6"/>
    <w:rsid w:val="002E52EC"/>
    <w:rsid w:val="002E57DE"/>
    <w:rsid w:val="002E5DAF"/>
    <w:rsid w:val="002E6558"/>
    <w:rsid w:val="002E736B"/>
    <w:rsid w:val="002F0098"/>
    <w:rsid w:val="002F013A"/>
    <w:rsid w:val="002F03C7"/>
    <w:rsid w:val="002F1BC1"/>
    <w:rsid w:val="002F25F7"/>
    <w:rsid w:val="002F3647"/>
    <w:rsid w:val="002F36EF"/>
    <w:rsid w:val="002F60BC"/>
    <w:rsid w:val="002F68F4"/>
    <w:rsid w:val="002F6963"/>
    <w:rsid w:val="002F75C7"/>
    <w:rsid w:val="002F7635"/>
    <w:rsid w:val="002F7860"/>
    <w:rsid w:val="00300982"/>
    <w:rsid w:val="003011D4"/>
    <w:rsid w:val="003024DD"/>
    <w:rsid w:val="0030266A"/>
    <w:rsid w:val="00302852"/>
    <w:rsid w:val="00302B11"/>
    <w:rsid w:val="00302ED2"/>
    <w:rsid w:val="00306188"/>
    <w:rsid w:val="00306DF1"/>
    <w:rsid w:val="00306FBE"/>
    <w:rsid w:val="00307135"/>
    <w:rsid w:val="0030752F"/>
    <w:rsid w:val="00307B8E"/>
    <w:rsid w:val="00311C0A"/>
    <w:rsid w:val="0031234B"/>
    <w:rsid w:val="00312CA2"/>
    <w:rsid w:val="0031405B"/>
    <w:rsid w:val="00314334"/>
    <w:rsid w:val="00314592"/>
    <w:rsid w:val="003145F2"/>
    <w:rsid w:val="00315006"/>
    <w:rsid w:val="003152EA"/>
    <w:rsid w:val="00315EEA"/>
    <w:rsid w:val="0031625E"/>
    <w:rsid w:val="003166B4"/>
    <w:rsid w:val="003167E8"/>
    <w:rsid w:val="003168E8"/>
    <w:rsid w:val="00317B2F"/>
    <w:rsid w:val="00317E70"/>
    <w:rsid w:val="00317E7A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656"/>
    <w:rsid w:val="00325DED"/>
    <w:rsid w:val="003268A1"/>
    <w:rsid w:val="00326F79"/>
    <w:rsid w:val="00326FBC"/>
    <w:rsid w:val="00327879"/>
    <w:rsid w:val="00327CC6"/>
    <w:rsid w:val="00327F29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5299"/>
    <w:rsid w:val="00335401"/>
    <w:rsid w:val="00336091"/>
    <w:rsid w:val="00337C38"/>
    <w:rsid w:val="00340F8C"/>
    <w:rsid w:val="00341080"/>
    <w:rsid w:val="00341514"/>
    <w:rsid w:val="003415F8"/>
    <w:rsid w:val="00342B50"/>
    <w:rsid w:val="00342D1E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02"/>
    <w:rsid w:val="00350356"/>
    <w:rsid w:val="003504F0"/>
    <w:rsid w:val="00350B8A"/>
    <w:rsid w:val="00351930"/>
    <w:rsid w:val="00352AE1"/>
    <w:rsid w:val="00352C68"/>
    <w:rsid w:val="003532F0"/>
    <w:rsid w:val="00353560"/>
    <w:rsid w:val="00353F5E"/>
    <w:rsid w:val="00354083"/>
    <w:rsid w:val="00356B84"/>
    <w:rsid w:val="00357003"/>
    <w:rsid w:val="003574C0"/>
    <w:rsid w:val="00357AD9"/>
    <w:rsid w:val="00357DAE"/>
    <w:rsid w:val="003618F8"/>
    <w:rsid w:val="003639F9"/>
    <w:rsid w:val="00363F62"/>
    <w:rsid w:val="003645AA"/>
    <w:rsid w:val="00365D71"/>
    <w:rsid w:val="00366391"/>
    <w:rsid w:val="00366C46"/>
    <w:rsid w:val="0036789F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F6E"/>
    <w:rsid w:val="00383459"/>
    <w:rsid w:val="00383904"/>
    <w:rsid w:val="00383DB0"/>
    <w:rsid w:val="00383FEB"/>
    <w:rsid w:val="003843CB"/>
    <w:rsid w:val="00385348"/>
    <w:rsid w:val="003857D0"/>
    <w:rsid w:val="00385F12"/>
    <w:rsid w:val="003867CD"/>
    <w:rsid w:val="00386D87"/>
    <w:rsid w:val="00387F2B"/>
    <w:rsid w:val="00390B3C"/>
    <w:rsid w:val="00390D07"/>
    <w:rsid w:val="00391471"/>
    <w:rsid w:val="00391EF8"/>
    <w:rsid w:val="00392261"/>
    <w:rsid w:val="003923BA"/>
    <w:rsid w:val="003923D1"/>
    <w:rsid w:val="00393DB2"/>
    <w:rsid w:val="003947E4"/>
    <w:rsid w:val="00394C4C"/>
    <w:rsid w:val="003953E0"/>
    <w:rsid w:val="00395B8D"/>
    <w:rsid w:val="0039620F"/>
    <w:rsid w:val="003963E7"/>
    <w:rsid w:val="00396A99"/>
    <w:rsid w:val="00397B77"/>
    <w:rsid w:val="00397D88"/>
    <w:rsid w:val="003A0266"/>
    <w:rsid w:val="003A05C4"/>
    <w:rsid w:val="003A0DCD"/>
    <w:rsid w:val="003A13DD"/>
    <w:rsid w:val="003A1FCA"/>
    <w:rsid w:val="003A2210"/>
    <w:rsid w:val="003A22DC"/>
    <w:rsid w:val="003A29BF"/>
    <w:rsid w:val="003A360D"/>
    <w:rsid w:val="003A49FF"/>
    <w:rsid w:val="003A4FB8"/>
    <w:rsid w:val="003A52B9"/>
    <w:rsid w:val="003A5696"/>
    <w:rsid w:val="003A5B7D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7AA"/>
    <w:rsid w:val="003B2CA8"/>
    <w:rsid w:val="003B3957"/>
    <w:rsid w:val="003B4593"/>
    <w:rsid w:val="003B5195"/>
    <w:rsid w:val="003B5553"/>
    <w:rsid w:val="003B58B4"/>
    <w:rsid w:val="003B6006"/>
    <w:rsid w:val="003B634F"/>
    <w:rsid w:val="003B7374"/>
    <w:rsid w:val="003B758E"/>
    <w:rsid w:val="003B7958"/>
    <w:rsid w:val="003B7D27"/>
    <w:rsid w:val="003C08E1"/>
    <w:rsid w:val="003C12A7"/>
    <w:rsid w:val="003C1312"/>
    <w:rsid w:val="003C13AC"/>
    <w:rsid w:val="003C238C"/>
    <w:rsid w:val="003C2531"/>
    <w:rsid w:val="003C2613"/>
    <w:rsid w:val="003C3B71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EFD"/>
    <w:rsid w:val="003C7F58"/>
    <w:rsid w:val="003D006A"/>
    <w:rsid w:val="003D0125"/>
    <w:rsid w:val="003D1116"/>
    <w:rsid w:val="003D1F8D"/>
    <w:rsid w:val="003D2991"/>
    <w:rsid w:val="003D2A3B"/>
    <w:rsid w:val="003D2CC8"/>
    <w:rsid w:val="003D2F8E"/>
    <w:rsid w:val="003D33BB"/>
    <w:rsid w:val="003D3E94"/>
    <w:rsid w:val="003D4022"/>
    <w:rsid w:val="003D4884"/>
    <w:rsid w:val="003D6A70"/>
    <w:rsid w:val="003E094A"/>
    <w:rsid w:val="003E11DA"/>
    <w:rsid w:val="003E1A88"/>
    <w:rsid w:val="003E1E43"/>
    <w:rsid w:val="003E1F7D"/>
    <w:rsid w:val="003E2165"/>
    <w:rsid w:val="003E244D"/>
    <w:rsid w:val="003E3BFB"/>
    <w:rsid w:val="003E4061"/>
    <w:rsid w:val="003E5079"/>
    <w:rsid w:val="003E5205"/>
    <w:rsid w:val="003E5572"/>
    <w:rsid w:val="003E6ED8"/>
    <w:rsid w:val="003E76CF"/>
    <w:rsid w:val="003E7A90"/>
    <w:rsid w:val="003F0638"/>
    <w:rsid w:val="003F1507"/>
    <w:rsid w:val="003F3266"/>
    <w:rsid w:val="003F3B06"/>
    <w:rsid w:val="003F49B5"/>
    <w:rsid w:val="003F58DB"/>
    <w:rsid w:val="004000AC"/>
    <w:rsid w:val="0040040E"/>
    <w:rsid w:val="004005E0"/>
    <w:rsid w:val="00400D9F"/>
    <w:rsid w:val="00401C80"/>
    <w:rsid w:val="0040295D"/>
    <w:rsid w:val="00402E63"/>
    <w:rsid w:val="004041C7"/>
    <w:rsid w:val="0040458D"/>
    <w:rsid w:val="004045E4"/>
    <w:rsid w:val="004058F6"/>
    <w:rsid w:val="00405AD3"/>
    <w:rsid w:val="00405F70"/>
    <w:rsid w:val="004062DC"/>
    <w:rsid w:val="00406805"/>
    <w:rsid w:val="00406990"/>
    <w:rsid w:val="00406F84"/>
    <w:rsid w:val="0040782B"/>
    <w:rsid w:val="00407F87"/>
    <w:rsid w:val="0041027E"/>
    <w:rsid w:val="00411269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4E1"/>
    <w:rsid w:val="00417579"/>
    <w:rsid w:val="004209C6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4CB"/>
    <w:rsid w:val="004320FE"/>
    <w:rsid w:val="00432835"/>
    <w:rsid w:val="00433620"/>
    <w:rsid w:val="0043390C"/>
    <w:rsid w:val="00434279"/>
    <w:rsid w:val="0043446B"/>
    <w:rsid w:val="00434BA1"/>
    <w:rsid w:val="00434C33"/>
    <w:rsid w:val="004354BB"/>
    <w:rsid w:val="0043589C"/>
    <w:rsid w:val="00436897"/>
    <w:rsid w:val="0043690D"/>
    <w:rsid w:val="0043695A"/>
    <w:rsid w:val="00437076"/>
    <w:rsid w:val="00440886"/>
    <w:rsid w:val="00441541"/>
    <w:rsid w:val="004415DA"/>
    <w:rsid w:val="00442356"/>
    <w:rsid w:val="00443CB9"/>
    <w:rsid w:val="00444121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504F"/>
    <w:rsid w:val="00456524"/>
    <w:rsid w:val="00456A38"/>
    <w:rsid w:val="004574CB"/>
    <w:rsid w:val="00457732"/>
    <w:rsid w:val="00457C86"/>
    <w:rsid w:val="00457EF0"/>
    <w:rsid w:val="00460D12"/>
    <w:rsid w:val="00461092"/>
    <w:rsid w:val="00461833"/>
    <w:rsid w:val="0046193F"/>
    <w:rsid w:val="00461963"/>
    <w:rsid w:val="004620A6"/>
    <w:rsid w:val="00462428"/>
    <w:rsid w:val="00462EED"/>
    <w:rsid w:val="004640E8"/>
    <w:rsid w:val="00464289"/>
    <w:rsid w:val="00464BF2"/>
    <w:rsid w:val="00464C24"/>
    <w:rsid w:val="00465156"/>
    <w:rsid w:val="00465255"/>
    <w:rsid w:val="0046525B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67ABE"/>
    <w:rsid w:val="00470660"/>
    <w:rsid w:val="004707FB"/>
    <w:rsid w:val="00471EC2"/>
    <w:rsid w:val="004723E7"/>
    <w:rsid w:val="004729B9"/>
    <w:rsid w:val="00472FA9"/>
    <w:rsid w:val="00473705"/>
    <w:rsid w:val="0047383B"/>
    <w:rsid w:val="00473FED"/>
    <w:rsid w:val="00474539"/>
    <w:rsid w:val="00474B3A"/>
    <w:rsid w:val="00476140"/>
    <w:rsid w:val="0047631E"/>
    <w:rsid w:val="004768C6"/>
    <w:rsid w:val="00476D96"/>
    <w:rsid w:val="004770A1"/>
    <w:rsid w:val="0048019A"/>
    <w:rsid w:val="00480A18"/>
    <w:rsid w:val="00481236"/>
    <w:rsid w:val="00481457"/>
    <w:rsid w:val="00482098"/>
    <w:rsid w:val="0048228C"/>
    <w:rsid w:val="00482A00"/>
    <w:rsid w:val="00482E61"/>
    <w:rsid w:val="00483283"/>
    <w:rsid w:val="004832ED"/>
    <w:rsid w:val="00483308"/>
    <w:rsid w:val="004836DF"/>
    <w:rsid w:val="00483B7A"/>
    <w:rsid w:val="00484219"/>
    <w:rsid w:val="00486583"/>
    <w:rsid w:val="00486E70"/>
    <w:rsid w:val="00487727"/>
    <w:rsid w:val="00491AAD"/>
    <w:rsid w:val="0049203C"/>
    <w:rsid w:val="00492456"/>
    <w:rsid w:val="00492836"/>
    <w:rsid w:val="00493893"/>
    <w:rsid w:val="004939B7"/>
    <w:rsid w:val="00494AFF"/>
    <w:rsid w:val="00495704"/>
    <w:rsid w:val="004967CD"/>
    <w:rsid w:val="00496FDA"/>
    <w:rsid w:val="004970DA"/>
    <w:rsid w:val="0049725F"/>
    <w:rsid w:val="004A053C"/>
    <w:rsid w:val="004A08CC"/>
    <w:rsid w:val="004A1236"/>
    <w:rsid w:val="004A16D9"/>
    <w:rsid w:val="004A206F"/>
    <w:rsid w:val="004A2939"/>
    <w:rsid w:val="004A303B"/>
    <w:rsid w:val="004A3A5D"/>
    <w:rsid w:val="004A3A9E"/>
    <w:rsid w:val="004A3DAA"/>
    <w:rsid w:val="004A4C21"/>
    <w:rsid w:val="004A5038"/>
    <w:rsid w:val="004A5D80"/>
    <w:rsid w:val="004A65E6"/>
    <w:rsid w:val="004A6D2E"/>
    <w:rsid w:val="004A7DD2"/>
    <w:rsid w:val="004B06CD"/>
    <w:rsid w:val="004B0B4E"/>
    <w:rsid w:val="004B101A"/>
    <w:rsid w:val="004B19EA"/>
    <w:rsid w:val="004B245F"/>
    <w:rsid w:val="004B30A8"/>
    <w:rsid w:val="004B3933"/>
    <w:rsid w:val="004B3CE1"/>
    <w:rsid w:val="004B3D2D"/>
    <w:rsid w:val="004B46D6"/>
    <w:rsid w:val="004B479B"/>
    <w:rsid w:val="004B51DE"/>
    <w:rsid w:val="004B56E2"/>
    <w:rsid w:val="004B5ED6"/>
    <w:rsid w:val="004B6B31"/>
    <w:rsid w:val="004B6D60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276"/>
    <w:rsid w:val="004C4E06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8FE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E06F4"/>
    <w:rsid w:val="004E0E83"/>
    <w:rsid w:val="004E0F3C"/>
    <w:rsid w:val="004E0FF8"/>
    <w:rsid w:val="004E187C"/>
    <w:rsid w:val="004E19C5"/>
    <w:rsid w:val="004E1FDA"/>
    <w:rsid w:val="004E391E"/>
    <w:rsid w:val="004E3CB4"/>
    <w:rsid w:val="004E3E50"/>
    <w:rsid w:val="004E5929"/>
    <w:rsid w:val="004E5FB5"/>
    <w:rsid w:val="004E65D0"/>
    <w:rsid w:val="004E663A"/>
    <w:rsid w:val="004E6709"/>
    <w:rsid w:val="004E686F"/>
    <w:rsid w:val="004E6C5A"/>
    <w:rsid w:val="004E6E5F"/>
    <w:rsid w:val="004E7475"/>
    <w:rsid w:val="004F03C0"/>
    <w:rsid w:val="004F06D8"/>
    <w:rsid w:val="004F0A79"/>
    <w:rsid w:val="004F1874"/>
    <w:rsid w:val="004F19D9"/>
    <w:rsid w:val="004F1FB8"/>
    <w:rsid w:val="004F224B"/>
    <w:rsid w:val="004F25F5"/>
    <w:rsid w:val="004F27EF"/>
    <w:rsid w:val="004F2870"/>
    <w:rsid w:val="004F2FBB"/>
    <w:rsid w:val="004F3159"/>
    <w:rsid w:val="004F392D"/>
    <w:rsid w:val="004F3DE4"/>
    <w:rsid w:val="004F3F1A"/>
    <w:rsid w:val="004F5FFD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39EA"/>
    <w:rsid w:val="00504978"/>
    <w:rsid w:val="00504DA4"/>
    <w:rsid w:val="00504DBE"/>
    <w:rsid w:val="00506C81"/>
    <w:rsid w:val="00507454"/>
    <w:rsid w:val="00507FD0"/>
    <w:rsid w:val="0051096B"/>
    <w:rsid w:val="00511185"/>
    <w:rsid w:val="00511B4C"/>
    <w:rsid w:val="00512619"/>
    <w:rsid w:val="00512996"/>
    <w:rsid w:val="00512BEF"/>
    <w:rsid w:val="00512C8D"/>
    <w:rsid w:val="005133B8"/>
    <w:rsid w:val="00515716"/>
    <w:rsid w:val="00515B53"/>
    <w:rsid w:val="00516380"/>
    <w:rsid w:val="00516882"/>
    <w:rsid w:val="005168E2"/>
    <w:rsid w:val="00516B84"/>
    <w:rsid w:val="00517E1D"/>
    <w:rsid w:val="00520C91"/>
    <w:rsid w:val="00520CD1"/>
    <w:rsid w:val="0052191C"/>
    <w:rsid w:val="00521AB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0596"/>
    <w:rsid w:val="00531B56"/>
    <w:rsid w:val="005339B8"/>
    <w:rsid w:val="0053408D"/>
    <w:rsid w:val="0053462A"/>
    <w:rsid w:val="00534907"/>
    <w:rsid w:val="00534BB7"/>
    <w:rsid w:val="00536C8F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128"/>
    <w:rsid w:val="0054278A"/>
    <w:rsid w:val="00542DF9"/>
    <w:rsid w:val="005440B0"/>
    <w:rsid w:val="005442BD"/>
    <w:rsid w:val="0054462B"/>
    <w:rsid w:val="00545089"/>
    <w:rsid w:val="005450DD"/>
    <w:rsid w:val="0054640D"/>
    <w:rsid w:val="00546731"/>
    <w:rsid w:val="005479BF"/>
    <w:rsid w:val="00547AB3"/>
    <w:rsid w:val="00547D74"/>
    <w:rsid w:val="0055070E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54A"/>
    <w:rsid w:val="005565B9"/>
    <w:rsid w:val="00556A56"/>
    <w:rsid w:val="00556C85"/>
    <w:rsid w:val="005576FE"/>
    <w:rsid w:val="005577D5"/>
    <w:rsid w:val="00557DE2"/>
    <w:rsid w:val="005608AB"/>
    <w:rsid w:val="00560BFD"/>
    <w:rsid w:val="00560F54"/>
    <w:rsid w:val="00561B16"/>
    <w:rsid w:val="00562231"/>
    <w:rsid w:val="00562242"/>
    <w:rsid w:val="0056387A"/>
    <w:rsid w:val="00563902"/>
    <w:rsid w:val="00564A74"/>
    <w:rsid w:val="00564BD4"/>
    <w:rsid w:val="0056518E"/>
    <w:rsid w:val="0056531D"/>
    <w:rsid w:val="005655F9"/>
    <w:rsid w:val="005656A7"/>
    <w:rsid w:val="005659B2"/>
    <w:rsid w:val="00565ACD"/>
    <w:rsid w:val="00565C79"/>
    <w:rsid w:val="005677DC"/>
    <w:rsid w:val="00567F6A"/>
    <w:rsid w:val="0057121F"/>
    <w:rsid w:val="005714C4"/>
    <w:rsid w:val="00572213"/>
    <w:rsid w:val="00572A71"/>
    <w:rsid w:val="00572CBF"/>
    <w:rsid w:val="00573467"/>
    <w:rsid w:val="00574135"/>
    <w:rsid w:val="00574819"/>
    <w:rsid w:val="00574AEC"/>
    <w:rsid w:val="00575DEE"/>
    <w:rsid w:val="0057764B"/>
    <w:rsid w:val="00577C6B"/>
    <w:rsid w:val="00580688"/>
    <w:rsid w:val="00580C57"/>
    <w:rsid w:val="00580C6E"/>
    <w:rsid w:val="00581378"/>
    <w:rsid w:val="005819F4"/>
    <w:rsid w:val="005844E5"/>
    <w:rsid w:val="00585326"/>
    <w:rsid w:val="00585A60"/>
    <w:rsid w:val="0058643F"/>
    <w:rsid w:val="00587EA4"/>
    <w:rsid w:val="005913FC"/>
    <w:rsid w:val="00592212"/>
    <w:rsid w:val="0059228A"/>
    <w:rsid w:val="005927D6"/>
    <w:rsid w:val="005929F0"/>
    <w:rsid w:val="0059338B"/>
    <w:rsid w:val="005936FB"/>
    <w:rsid w:val="005944F4"/>
    <w:rsid w:val="0059496D"/>
    <w:rsid w:val="00595968"/>
    <w:rsid w:val="0059648A"/>
    <w:rsid w:val="00596C50"/>
    <w:rsid w:val="00597176"/>
    <w:rsid w:val="0059723F"/>
    <w:rsid w:val="0059731E"/>
    <w:rsid w:val="0059786F"/>
    <w:rsid w:val="00597F81"/>
    <w:rsid w:val="005A058E"/>
    <w:rsid w:val="005A1B38"/>
    <w:rsid w:val="005A22DB"/>
    <w:rsid w:val="005A3D52"/>
    <w:rsid w:val="005A3DFB"/>
    <w:rsid w:val="005A45E7"/>
    <w:rsid w:val="005A512A"/>
    <w:rsid w:val="005A5133"/>
    <w:rsid w:val="005A6555"/>
    <w:rsid w:val="005A7084"/>
    <w:rsid w:val="005A7207"/>
    <w:rsid w:val="005A7DE6"/>
    <w:rsid w:val="005B0184"/>
    <w:rsid w:val="005B1411"/>
    <w:rsid w:val="005B2424"/>
    <w:rsid w:val="005B277E"/>
    <w:rsid w:val="005B2D6C"/>
    <w:rsid w:val="005B2E8D"/>
    <w:rsid w:val="005B3022"/>
    <w:rsid w:val="005B3284"/>
    <w:rsid w:val="005B429C"/>
    <w:rsid w:val="005B471E"/>
    <w:rsid w:val="005B4952"/>
    <w:rsid w:val="005B5204"/>
    <w:rsid w:val="005B5A19"/>
    <w:rsid w:val="005B6C67"/>
    <w:rsid w:val="005B705B"/>
    <w:rsid w:val="005C0D4F"/>
    <w:rsid w:val="005C1916"/>
    <w:rsid w:val="005C1C03"/>
    <w:rsid w:val="005C1E17"/>
    <w:rsid w:val="005C2377"/>
    <w:rsid w:val="005C2445"/>
    <w:rsid w:val="005C3A92"/>
    <w:rsid w:val="005C3F09"/>
    <w:rsid w:val="005C4284"/>
    <w:rsid w:val="005C43F6"/>
    <w:rsid w:val="005C4474"/>
    <w:rsid w:val="005C57EE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CF2"/>
    <w:rsid w:val="005C7E51"/>
    <w:rsid w:val="005D0209"/>
    <w:rsid w:val="005D04E7"/>
    <w:rsid w:val="005D1AAB"/>
    <w:rsid w:val="005D1AE4"/>
    <w:rsid w:val="005D2818"/>
    <w:rsid w:val="005D283D"/>
    <w:rsid w:val="005D30ED"/>
    <w:rsid w:val="005D35B5"/>
    <w:rsid w:val="005D4029"/>
    <w:rsid w:val="005D423E"/>
    <w:rsid w:val="005D453A"/>
    <w:rsid w:val="005D4B51"/>
    <w:rsid w:val="005D4C37"/>
    <w:rsid w:val="005D52D3"/>
    <w:rsid w:val="005D61EA"/>
    <w:rsid w:val="005D64DB"/>
    <w:rsid w:val="005D72F4"/>
    <w:rsid w:val="005D737E"/>
    <w:rsid w:val="005D7A78"/>
    <w:rsid w:val="005E1154"/>
    <w:rsid w:val="005E16D6"/>
    <w:rsid w:val="005E1CD4"/>
    <w:rsid w:val="005E2EC8"/>
    <w:rsid w:val="005E33F3"/>
    <w:rsid w:val="005E46F4"/>
    <w:rsid w:val="005E4914"/>
    <w:rsid w:val="005E53B2"/>
    <w:rsid w:val="005E607F"/>
    <w:rsid w:val="005E6A81"/>
    <w:rsid w:val="005E6AF0"/>
    <w:rsid w:val="005E7ED6"/>
    <w:rsid w:val="005E7F69"/>
    <w:rsid w:val="005F0833"/>
    <w:rsid w:val="005F1F08"/>
    <w:rsid w:val="005F2388"/>
    <w:rsid w:val="005F4AE0"/>
    <w:rsid w:val="005F4D62"/>
    <w:rsid w:val="005F6335"/>
    <w:rsid w:val="005F6400"/>
    <w:rsid w:val="005F7D72"/>
    <w:rsid w:val="005F7FB0"/>
    <w:rsid w:val="0060025F"/>
    <w:rsid w:val="00600BE3"/>
    <w:rsid w:val="00600E42"/>
    <w:rsid w:val="006015C6"/>
    <w:rsid w:val="00601CC2"/>
    <w:rsid w:val="00602CB8"/>
    <w:rsid w:val="00602F1D"/>
    <w:rsid w:val="00603088"/>
    <w:rsid w:val="00603764"/>
    <w:rsid w:val="00604C6D"/>
    <w:rsid w:val="006053B7"/>
    <w:rsid w:val="00606A47"/>
    <w:rsid w:val="00606CD9"/>
    <w:rsid w:val="00606DCA"/>
    <w:rsid w:val="0060707D"/>
    <w:rsid w:val="00607696"/>
    <w:rsid w:val="00607B90"/>
    <w:rsid w:val="00610608"/>
    <w:rsid w:val="00610FB8"/>
    <w:rsid w:val="00611137"/>
    <w:rsid w:val="006116A3"/>
    <w:rsid w:val="00611998"/>
    <w:rsid w:val="00612C1D"/>
    <w:rsid w:val="006162D1"/>
    <w:rsid w:val="006164FA"/>
    <w:rsid w:val="00616D7C"/>
    <w:rsid w:val="00617732"/>
    <w:rsid w:val="00617F39"/>
    <w:rsid w:val="00617F8C"/>
    <w:rsid w:val="00620495"/>
    <w:rsid w:val="006205A2"/>
    <w:rsid w:val="006206AD"/>
    <w:rsid w:val="00620F78"/>
    <w:rsid w:val="00621A30"/>
    <w:rsid w:val="00622E47"/>
    <w:rsid w:val="0062318B"/>
    <w:rsid w:val="0062320A"/>
    <w:rsid w:val="0062334B"/>
    <w:rsid w:val="006257C8"/>
    <w:rsid w:val="00626938"/>
    <w:rsid w:val="00626BF2"/>
    <w:rsid w:val="00626F34"/>
    <w:rsid w:val="006278CC"/>
    <w:rsid w:val="006302D5"/>
    <w:rsid w:val="006306AF"/>
    <w:rsid w:val="0063099D"/>
    <w:rsid w:val="00631A7F"/>
    <w:rsid w:val="00632732"/>
    <w:rsid w:val="00632B98"/>
    <w:rsid w:val="0063339C"/>
    <w:rsid w:val="00633689"/>
    <w:rsid w:val="00633DC0"/>
    <w:rsid w:val="00634356"/>
    <w:rsid w:val="00636341"/>
    <w:rsid w:val="006374A4"/>
    <w:rsid w:val="00637947"/>
    <w:rsid w:val="006403D3"/>
    <w:rsid w:val="00641AC5"/>
    <w:rsid w:val="00641ECB"/>
    <w:rsid w:val="00642287"/>
    <w:rsid w:val="0064228A"/>
    <w:rsid w:val="00643228"/>
    <w:rsid w:val="006442B2"/>
    <w:rsid w:val="006445C6"/>
    <w:rsid w:val="006455FC"/>
    <w:rsid w:val="006466A0"/>
    <w:rsid w:val="006470C6"/>
    <w:rsid w:val="00647EB3"/>
    <w:rsid w:val="00647ED7"/>
    <w:rsid w:val="006506E3"/>
    <w:rsid w:val="0065086B"/>
    <w:rsid w:val="006508A5"/>
    <w:rsid w:val="00650D87"/>
    <w:rsid w:val="00651409"/>
    <w:rsid w:val="006518D6"/>
    <w:rsid w:val="00651EDE"/>
    <w:rsid w:val="00652162"/>
    <w:rsid w:val="00652C8D"/>
    <w:rsid w:val="00652FA9"/>
    <w:rsid w:val="00653954"/>
    <w:rsid w:val="00655733"/>
    <w:rsid w:val="00655CBC"/>
    <w:rsid w:val="00655DF9"/>
    <w:rsid w:val="006560F3"/>
    <w:rsid w:val="006565BF"/>
    <w:rsid w:val="006567E0"/>
    <w:rsid w:val="006571C4"/>
    <w:rsid w:val="00657B97"/>
    <w:rsid w:val="0066060F"/>
    <w:rsid w:val="0066185B"/>
    <w:rsid w:val="00662267"/>
    <w:rsid w:val="0066271E"/>
    <w:rsid w:val="00663654"/>
    <w:rsid w:val="00663D13"/>
    <w:rsid w:val="0066448C"/>
    <w:rsid w:val="0066455E"/>
    <w:rsid w:val="00664604"/>
    <w:rsid w:val="00664C05"/>
    <w:rsid w:val="00665D48"/>
    <w:rsid w:val="00665DC6"/>
    <w:rsid w:val="00665FD3"/>
    <w:rsid w:val="006706C4"/>
    <w:rsid w:val="0067094A"/>
    <w:rsid w:val="00671833"/>
    <w:rsid w:val="00672243"/>
    <w:rsid w:val="00672F3C"/>
    <w:rsid w:val="00673975"/>
    <w:rsid w:val="0067541C"/>
    <w:rsid w:val="006756AA"/>
    <w:rsid w:val="00675D68"/>
    <w:rsid w:val="00677601"/>
    <w:rsid w:val="00680424"/>
    <w:rsid w:val="006806E2"/>
    <w:rsid w:val="00680C1C"/>
    <w:rsid w:val="00682E5A"/>
    <w:rsid w:val="006835AC"/>
    <w:rsid w:val="006837EA"/>
    <w:rsid w:val="006837FE"/>
    <w:rsid w:val="00685374"/>
    <w:rsid w:val="00685588"/>
    <w:rsid w:val="00686248"/>
    <w:rsid w:val="00686B36"/>
    <w:rsid w:val="00686DDA"/>
    <w:rsid w:val="00687DA7"/>
    <w:rsid w:val="00687F32"/>
    <w:rsid w:val="00690522"/>
    <w:rsid w:val="00690578"/>
    <w:rsid w:val="0069085B"/>
    <w:rsid w:val="006914DE"/>
    <w:rsid w:val="00691D83"/>
    <w:rsid w:val="00691F4A"/>
    <w:rsid w:val="006922CC"/>
    <w:rsid w:val="006929E2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1F4C"/>
    <w:rsid w:val="006A1FCE"/>
    <w:rsid w:val="006A20EE"/>
    <w:rsid w:val="006A23FC"/>
    <w:rsid w:val="006A2521"/>
    <w:rsid w:val="006A2BC0"/>
    <w:rsid w:val="006A382B"/>
    <w:rsid w:val="006A56C5"/>
    <w:rsid w:val="006A575D"/>
    <w:rsid w:val="006A5A3B"/>
    <w:rsid w:val="006A707F"/>
    <w:rsid w:val="006A77CB"/>
    <w:rsid w:val="006A7D32"/>
    <w:rsid w:val="006A7DDE"/>
    <w:rsid w:val="006B0658"/>
    <w:rsid w:val="006B0C2D"/>
    <w:rsid w:val="006B2D8D"/>
    <w:rsid w:val="006B3A62"/>
    <w:rsid w:val="006B3C3C"/>
    <w:rsid w:val="006B3D1B"/>
    <w:rsid w:val="006B4357"/>
    <w:rsid w:val="006B4ECC"/>
    <w:rsid w:val="006B5F67"/>
    <w:rsid w:val="006B636E"/>
    <w:rsid w:val="006B6713"/>
    <w:rsid w:val="006B6C7E"/>
    <w:rsid w:val="006B6CAD"/>
    <w:rsid w:val="006B791C"/>
    <w:rsid w:val="006B7A58"/>
    <w:rsid w:val="006C048B"/>
    <w:rsid w:val="006C121E"/>
    <w:rsid w:val="006C1679"/>
    <w:rsid w:val="006C21DE"/>
    <w:rsid w:val="006C46FF"/>
    <w:rsid w:val="006C6A22"/>
    <w:rsid w:val="006C70FD"/>
    <w:rsid w:val="006C71F3"/>
    <w:rsid w:val="006C7376"/>
    <w:rsid w:val="006C7432"/>
    <w:rsid w:val="006C74E0"/>
    <w:rsid w:val="006C77E7"/>
    <w:rsid w:val="006D00C2"/>
    <w:rsid w:val="006D03B6"/>
    <w:rsid w:val="006D0745"/>
    <w:rsid w:val="006D0A9C"/>
    <w:rsid w:val="006D1029"/>
    <w:rsid w:val="006D1667"/>
    <w:rsid w:val="006D1B23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16B"/>
    <w:rsid w:val="006D6BE5"/>
    <w:rsid w:val="006D6D0D"/>
    <w:rsid w:val="006D75C1"/>
    <w:rsid w:val="006E016B"/>
    <w:rsid w:val="006E03F0"/>
    <w:rsid w:val="006E2A82"/>
    <w:rsid w:val="006E2E30"/>
    <w:rsid w:val="006E31F1"/>
    <w:rsid w:val="006E394F"/>
    <w:rsid w:val="006E4593"/>
    <w:rsid w:val="006E573E"/>
    <w:rsid w:val="006E5F2F"/>
    <w:rsid w:val="006E6889"/>
    <w:rsid w:val="006E6FE8"/>
    <w:rsid w:val="006E7286"/>
    <w:rsid w:val="006F024F"/>
    <w:rsid w:val="006F056C"/>
    <w:rsid w:val="006F0D41"/>
    <w:rsid w:val="006F14B2"/>
    <w:rsid w:val="006F198D"/>
    <w:rsid w:val="006F2B97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6F7FFE"/>
    <w:rsid w:val="00700E17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586"/>
    <w:rsid w:val="0071063B"/>
    <w:rsid w:val="00711250"/>
    <w:rsid w:val="0071169F"/>
    <w:rsid w:val="00711B00"/>
    <w:rsid w:val="00713B43"/>
    <w:rsid w:val="00714446"/>
    <w:rsid w:val="00714E9C"/>
    <w:rsid w:val="007159BA"/>
    <w:rsid w:val="00715DF6"/>
    <w:rsid w:val="0071649D"/>
    <w:rsid w:val="00717658"/>
    <w:rsid w:val="00717BCF"/>
    <w:rsid w:val="00717BDC"/>
    <w:rsid w:val="00717DA6"/>
    <w:rsid w:val="007207B1"/>
    <w:rsid w:val="00720F54"/>
    <w:rsid w:val="00721E6C"/>
    <w:rsid w:val="007220D2"/>
    <w:rsid w:val="0072238E"/>
    <w:rsid w:val="00723029"/>
    <w:rsid w:val="00724405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2D3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D9E"/>
    <w:rsid w:val="00742FEA"/>
    <w:rsid w:val="00745C94"/>
    <w:rsid w:val="00746258"/>
    <w:rsid w:val="007464E7"/>
    <w:rsid w:val="0074695F"/>
    <w:rsid w:val="00746DC8"/>
    <w:rsid w:val="00747CFF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2B28"/>
    <w:rsid w:val="007531AF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FE7"/>
    <w:rsid w:val="00760425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3B2"/>
    <w:rsid w:val="0076477D"/>
    <w:rsid w:val="00764EA8"/>
    <w:rsid w:val="00765B41"/>
    <w:rsid w:val="007663AB"/>
    <w:rsid w:val="00766C09"/>
    <w:rsid w:val="007670F4"/>
    <w:rsid w:val="00767475"/>
    <w:rsid w:val="0077029A"/>
    <w:rsid w:val="00770746"/>
    <w:rsid w:val="00771BAE"/>
    <w:rsid w:val="007729C7"/>
    <w:rsid w:val="007730F4"/>
    <w:rsid w:val="0077441F"/>
    <w:rsid w:val="00777679"/>
    <w:rsid w:val="007776A5"/>
    <w:rsid w:val="007776BF"/>
    <w:rsid w:val="00777E34"/>
    <w:rsid w:val="0078025E"/>
    <w:rsid w:val="00780C6F"/>
    <w:rsid w:val="00781649"/>
    <w:rsid w:val="0078181C"/>
    <w:rsid w:val="00781E92"/>
    <w:rsid w:val="00782296"/>
    <w:rsid w:val="007829C5"/>
    <w:rsid w:val="00783C83"/>
    <w:rsid w:val="0078433C"/>
    <w:rsid w:val="00784CA2"/>
    <w:rsid w:val="0078615C"/>
    <w:rsid w:val="00786976"/>
    <w:rsid w:val="0079003D"/>
    <w:rsid w:val="0079005E"/>
    <w:rsid w:val="007901F0"/>
    <w:rsid w:val="00791A90"/>
    <w:rsid w:val="00792F6E"/>
    <w:rsid w:val="00793113"/>
    <w:rsid w:val="007937A9"/>
    <w:rsid w:val="0079448D"/>
    <w:rsid w:val="00795794"/>
    <w:rsid w:val="00795C75"/>
    <w:rsid w:val="00795EBF"/>
    <w:rsid w:val="00796F9A"/>
    <w:rsid w:val="00797270"/>
    <w:rsid w:val="0079731A"/>
    <w:rsid w:val="007A0309"/>
    <w:rsid w:val="007A064E"/>
    <w:rsid w:val="007A108E"/>
    <w:rsid w:val="007A16DC"/>
    <w:rsid w:val="007A1CBF"/>
    <w:rsid w:val="007A2C29"/>
    <w:rsid w:val="007A33CA"/>
    <w:rsid w:val="007A37BA"/>
    <w:rsid w:val="007A3A0C"/>
    <w:rsid w:val="007A4481"/>
    <w:rsid w:val="007A46E8"/>
    <w:rsid w:val="007A4806"/>
    <w:rsid w:val="007A5E50"/>
    <w:rsid w:val="007A67CC"/>
    <w:rsid w:val="007A7452"/>
    <w:rsid w:val="007A7564"/>
    <w:rsid w:val="007A7B69"/>
    <w:rsid w:val="007B1A35"/>
    <w:rsid w:val="007B331C"/>
    <w:rsid w:val="007B3DE2"/>
    <w:rsid w:val="007B4092"/>
    <w:rsid w:val="007B482D"/>
    <w:rsid w:val="007B56A9"/>
    <w:rsid w:val="007B5766"/>
    <w:rsid w:val="007B5A90"/>
    <w:rsid w:val="007B617A"/>
    <w:rsid w:val="007B6DB5"/>
    <w:rsid w:val="007C01EC"/>
    <w:rsid w:val="007C05C1"/>
    <w:rsid w:val="007C0B58"/>
    <w:rsid w:val="007C0C2A"/>
    <w:rsid w:val="007C273A"/>
    <w:rsid w:val="007C3287"/>
    <w:rsid w:val="007C4333"/>
    <w:rsid w:val="007C443D"/>
    <w:rsid w:val="007C480E"/>
    <w:rsid w:val="007C4A46"/>
    <w:rsid w:val="007C552F"/>
    <w:rsid w:val="007C6A29"/>
    <w:rsid w:val="007C6CA2"/>
    <w:rsid w:val="007C6F7E"/>
    <w:rsid w:val="007C77E3"/>
    <w:rsid w:val="007C7DD4"/>
    <w:rsid w:val="007D072C"/>
    <w:rsid w:val="007D18F4"/>
    <w:rsid w:val="007D19EC"/>
    <w:rsid w:val="007D299C"/>
    <w:rsid w:val="007D2FB1"/>
    <w:rsid w:val="007D358D"/>
    <w:rsid w:val="007D472F"/>
    <w:rsid w:val="007D5B4D"/>
    <w:rsid w:val="007D6AB8"/>
    <w:rsid w:val="007D7825"/>
    <w:rsid w:val="007E0104"/>
    <w:rsid w:val="007E01A2"/>
    <w:rsid w:val="007E0850"/>
    <w:rsid w:val="007E1E6D"/>
    <w:rsid w:val="007E2316"/>
    <w:rsid w:val="007E30EA"/>
    <w:rsid w:val="007E35AE"/>
    <w:rsid w:val="007E3E68"/>
    <w:rsid w:val="007E3EBC"/>
    <w:rsid w:val="007E3F54"/>
    <w:rsid w:val="007E4716"/>
    <w:rsid w:val="007E4831"/>
    <w:rsid w:val="007E5C52"/>
    <w:rsid w:val="007E62DF"/>
    <w:rsid w:val="007E740F"/>
    <w:rsid w:val="007E7967"/>
    <w:rsid w:val="007F0A8A"/>
    <w:rsid w:val="007F0E4F"/>
    <w:rsid w:val="007F1913"/>
    <w:rsid w:val="007F1B86"/>
    <w:rsid w:val="007F21C6"/>
    <w:rsid w:val="007F3216"/>
    <w:rsid w:val="007F3444"/>
    <w:rsid w:val="007F3A16"/>
    <w:rsid w:val="007F3C53"/>
    <w:rsid w:val="007F4258"/>
    <w:rsid w:val="007F487D"/>
    <w:rsid w:val="007F6BB8"/>
    <w:rsid w:val="008001D6"/>
    <w:rsid w:val="0080106D"/>
    <w:rsid w:val="00801957"/>
    <w:rsid w:val="00801E66"/>
    <w:rsid w:val="0080200E"/>
    <w:rsid w:val="0080273A"/>
    <w:rsid w:val="0080437F"/>
    <w:rsid w:val="008056A4"/>
    <w:rsid w:val="008062E4"/>
    <w:rsid w:val="008068F8"/>
    <w:rsid w:val="008070CB"/>
    <w:rsid w:val="00807B28"/>
    <w:rsid w:val="00807D21"/>
    <w:rsid w:val="008109CA"/>
    <w:rsid w:val="00810DAB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20C27"/>
    <w:rsid w:val="00820CAE"/>
    <w:rsid w:val="00821806"/>
    <w:rsid w:val="00821AF1"/>
    <w:rsid w:val="00822879"/>
    <w:rsid w:val="00823019"/>
    <w:rsid w:val="008232E3"/>
    <w:rsid w:val="008238F3"/>
    <w:rsid w:val="00823AB2"/>
    <w:rsid w:val="00824875"/>
    <w:rsid w:val="00824C60"/>
    <w:rsid w:val="00825361"/>
    <w:rsid w:val="00825882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0F"/>
    <w:rsid w:val="0083324D"/>
    <w:rsid w:val="008335E0"/>
    <w:rsid w:val="0083490B"/>
    <w:rsid w:val="00834FF7"/>
    <w:rsid w:val="0083506D"/>
    <w:rsid w:val="008363CD"/>
    <w:rsid w:val="00836B1A"/>
    <w:rsid w:val="00836CC8"/>
    <w:rsid w:val="00836D37"/>
    <w:rsid w:val="00837687"/>
    <w:rsid w:val="00837B2F"/>
    <w:rsid w:val="0084149F"/>
    <w:rsid w:val="00841B54"/>
    <w:rsid w:val="0084224B"/>
    <w:rsid w:val="00842516"/>
    <w:rsid w:val="00842B31"/>
    <w:rsid w:val="00843150"/>
    <w:rsid w:val="00843308"/>
    <w:rsid w:val="00843B56"/>
    <w:rsid w:val="00843B5D"/>
    <w:rsid w:val="00843D03"/>
    <w:rsid w:val="00843F8B"/>
    <w:rsid w:val="00845506"/>
    <w:rsid w:val="0084559C"/>
    <w:rsid w:val="00845900"/>
    <w:rsid w:val="00845ED6"/>
    <w:rsid w:val="008462F8"/>
    <w:rsid w:val="00846D71"/>
    <w:rsid w:val="0084764F"/>
    <w:rsid w:val="008479ED"/>
    <w:rsid w:val="008518D5"/>
    <w:rsid w:val="00852E0B"/>
    <w:rsid w:val="00852FFE"/>
    <w:rsid w:val="00854365"/>
    <w:rsid w:val="008549EC"/>
    <w:rsid w:val="00854B2B"/>
    <w:rsid w:val="00854EA8"/>
    <w:rsid w:val="00856332"/>
    <w:rsid w:val="00856AC6"/>
    <w:rsid w:val="00857FC5"/>
    <w:rsid w:val="00860183"/>
    <w:rsid w:val="008605DB"/>
    <w:rsid w:val="00861085"/>
    <w:rsid w:val="0086288A"/>
    <w:rsid w:val="00863447"/>
    <w:rsid w:val="0086382A"/>
    <w:rsid w:val="00863880"/>
    <w:rsid w:val="00863F0E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88D"/>
    <w:rsid w:val="00870C3D"/>
    <w:rsid w:val="008722DB"/>
    <w:rsid w:val="00872765"/>
    <w:rsid w:val="00872F03"/>
    <w:rsid w:val="008731C3"/>
    <w:rsid w:val="00873433"/>
    <w:rsid w:val="008738C0"/>
    <w:rsid w:val="008741E5"/>
    <w:rsid w:val="00874686"/>
    <w:rsid w:val="00875815"/>
    <w:rsid w:val="00875FCA"/>
    <w:rsid w:val="00876805"/>
    <w:rsid w:val="00876E78"/>
    <w:rsid w:val="0087723F"/>
    <w:rsid w:val="008776AD"/>
    <w:rsid w:val="00877F04"/>
    <w:rsid w:val="0088054C"/>
    <w:rsid w:val="00880725"/>
    <w:rsid w:val="00880F2D"/>
    <w:rsid w:val="008815E4"/>
    <w:rsid w:val="00881723"/>
    <w:rsid w:val="00881798"/>
    <w:rsid w:val="00882114"/>
    <w:rsid w:val="008824FF"/>
    <w:rsid w:val="0088289C"/>
    <w:rsid w:val="00882B00"/>
    <w:rsid w:val="00882BC8"/>
    <w:rsid w:val="00883C35"/>
    <w:rsid w:val="00884949"/>
    <w:rsid w:val="008877BF"/>
    <w:rsid w:val="008878D9"/>
    <w:rsid w:val="00887E42"/>
    <w:rsid w:val="00887FB2"/>
    <w:rsid w:val="00890388"/>
    <w:rsid w:val="00890517"/>
    <w:rsid w:val="008913C7"/>
    <w:rsid w:val="008919C5"/>
    <w:rsid w:val="00891DB6"/>
    <w:rsid w:val="00892B19"/>
    <w:rsid w:val="00892B83"/>
    <w:rsid w:val="008937AC"/>
    <w:rsid w:val="00894B7B"/>
    <w:rsid w:val="008950F7"/>
    <w:rsid w:val="00895702"/>
    <w:rsid w:val="00895715"/>
    <w:rsid w:val="00895750"/>
    <w:rsid w:val="00895AEA"/>
    <w:rsid w:val="0089661E"/>
    <w:rsid w:val="0089689B"/>
    <w:rsid w:val="008969C9"/>
    <w:rsid w:val="008975FD"/>
    <w:rsid w:val="00897877"/>
    <w:rsid w:val="00897EA6"/>
    <w:rsid w:val="008A01F1"/>
    <w:rsid w:val="008A09B2"/>
    <w:rsid w:val="008A1E84"/>
    <w:rsid w:val="008A1F52"/>
    <w:rsid w:val="008A1FFD"/>
    <w:rsid w:val="008A21FE"/>
    <w:rsid w:val="008A27FD"/>
    <w:rsid w:val="008A35F5"/>
    <w:rsid w:val="008A3896"/>
    <w:rsid w:val="008A4782"/>
    <w:rsid w:val="008A686B"/>
    <w:rsid w:val="008A7019"/>
    <w:rsid w:val="008B0416"/>
    <w:rsid w:val="008B0D02"/>
    <w:rsid w:val="008B0DDA"/>
    <w:rsid w:val="008B1084"/>
    <w:rsid w:val="008B1176"/>
    <w:rsid w:val="008B1837"/>
    <w:rsid w:val="008B1AFE"/>
    <w:rsid w:val="008B32F1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6B0"/>
    <w:rsid w:val="008B687B"/>
    <w:rsid w:val="008B7D04"/>
    <w:rsid w:val="008B7DE4"/>
    <w:rsid w:val="008C0502"/>
    <w:rsid w:val="008C0956"/>
    <w:rsid w:val="008C16B5"/>
    <w:rsid w:val="008C1BE4"/>
    <w:rsid w:val="008C25A2"/>
    <w:rsid w:val="008C2DBA"/>
    <w:rsid w:val="008C2E95"/>
    <w:rsid w:val="008C316A"/>
    <w:rsid w:val="008C3685"/>
    <w:rsid w:val="008C3A2F"/>
    <w:rsid w:val="008C3BFB"/>
    <w:rsid w:val="008C4065"/>
    <w:rsid w:val="008C46A8"/>
    <w:rsid w:val="008C472E"/>
    <w:rsid w:val="008C48FA"/>
    <w:rsid w:val="008C63B9"/>
    <w:rsid w:val="008C6619"/>
    <w:rsid w:val="008C71FC"/>
    <w:rsid w:val="008C779D"/>
    <w:rsid w:val="008C7C0A"/>
    <w:rsid w:val="008C7C9E"/>
    <w:rsid w:val="008C7D0B"/>
    <w:rsid w:val="008D130E"/>
    <w:rsid w:val="008D1FB5"/>
    <w:rsid w:val="008D272E"/>
    <w:rsid w:val="008D28CA"/>
    <w:rsid w:val="008D3918"/>
    <w:rsid w:val="008D3A40"/>
    <w:rsid w:val="008D43EB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33"/>
    <w:rsid w:val="008E16EE"/>
    <w:rsid w:val="008E2423"/>
    <w:rsid w:val="008E2833"/>
    <w:rsid w:val="008E2BCD"/>
    <w:rsid w:val="008E3560"/>
    <w:rsid w:val="008E3764"/>
    <w:rsid w:val="008E407A"/>
    <w:rsid w:val="008E431E"/>
    <w:rsid w:val="008E47FF"/>
    <w:rsid w:val="008E4E86"/>
    <w:rsid w:val="008E50C8"/>
    <w:rsid w:val="008E571B"/>
    <w:rsid w:val="008E62B8"/>
    <w:rsid w:val="008E62EB"/>
    <w:rsid w:val="008E68A1"/>
    <w:rsid w:val="008E6D76"/>
    <w:rsid w:val="008E7C33"/>
    <w:rsid w:val="008F1485"/>
    <w:rsid w:val="008F19B0"/>
    <w:rsid w:val="008F1B4A"/>
    <w:rsid w:val="008F1F67"/>
    <w:rsid w:val="008F2B22"/>
    <w:rsid w:val="008F4AC6"/>
    <w:rsid w:val="008F4DE4"/>
    <w:rsid w:val="008F6460"/>
    <w:rsid w:val="008F6D0F"/>
    <w:rsid w:val="008F6D2F"/>
    <w:rsid w:val="008F762D"/>
    <w:rsid w:val="008F7AFD"/>
    <w:rsid w:val="008F7B43"/>
    <w:rsid w:val="009009D3"/>
    <w:rsid w:val="00900FE3"/>
    <w:rsid w:val="00901B4A"/>
    <w:rsid w:val="00902041"/>
    <w:rsid w:val="00902075"/>
    <w:rsid w:val="00903831"/>
    <w:rsid w:val="00904AC5"/>
    <w:rsid w:val="00905C6E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67B"/>
    <w:rsid w:val="00913E98"/>
    <w:rsid w:val="0091421E"/>
    <w:rsid w:val="009145D0"/>
    <w:rsid w:val="009148B0"/>
    <w:rsid w:val="009149CD"/>
    <w:rsid w:val="009149F6"/>
    <w:rsid w:val="0091502F"/>
    <w:rsid w:val="0091515F"/>
    <w:rsid w:val="00916422"/>
    <w:rsid w:val="0091649A"/>
    <w:rsid w:val="009176D0"/>
    <w:rsid w:val="0091776E"/>
    <w:rsid w:val="0092054D"/>
    <w:rsid w:val="009212DA"/>
    <w:rsid w:val="00922468"/>
    <w:rsid w:val="0092268B"/>
    <w:rsid w:val="009241EC"/>
    <w:rsid w:val="00924408"/>
    <w:rsid w:val="009244A7"/>
    <w:rsid w:val="0092608C"/>
    <w:rsid w:val="009260FD"/>
    <w:rsid w:val="00926B52"/>
    <w:rsid w:val="00926BE2"/>
    <w:rsid w:val="009270D5"/>
    <w:rsid w:val="0092716F"/>
    <w:rsid w:val="00927E6A"/>
    <w:rsid w:val="00930767"/>
    <w:rsid w:val="00930C52"/>
    <w:rsid w:val="00930CA1"/>
    <w:rsid w:val="00932010"/>
    <w:rsid w:val="009323CD"/>
    <w:rsid w:val="0093284D"/>
    <w:rsid w:val="0093284F"/>
    <w:rsid w:val="00932CDA"/>
    <w:rsid w:val="00934170"/>
    <w:rsid w:val="009346D4"/>
    <w:rsid w:val="009349E0"/>
    <w:rsid w:val="0093500E"/>
    <w:rsid w:val="009363E4"/>
    <w:rsid w:val="00936423"/>
    <w:rsid w:val="009372E9"/>
    <w:rsid w:val="00937631"/>
    <w:rsid w:val="00937807"/>
    <w:rsid w:val="00937E9C"/>
    <w:rsid w:val="0094070C"/>
    <w:rsid w:val="00940795"/>
    <w:rsid w:val="0094099F"/>
    <w:rsid w:val="00940BBE"/>
    <w:rsid w:val="00940D42"/>
    <w:rsid w:val="00941496"/>
    <w:rsid w:val="00941697"/>
    <w:rsid w:val="009422D5"/>
    <w:rsid w:val="00942680"/>
    <w:rsid w:val="00942FD5"/>
    <w:rsid w:val="009443FD"/>
    <w:rsid w:val="00944468"/>
    <w:rsid w:val="00945177"/>
    <w:rsid w:val="0094532C"/>
    <w:rsid w:val="00945CAA"/>
    <w:rsid w:val="0094691D"/>
    <w:rsid w:val="009479E5"/>
    <w:rsid w:val="0095005F"/>
    <w:rsid w:val="00950AA5"/>
    <w:rsid w:val="009521F1"/>
    <w:rsid w:val="00952412"/>
    <w:rsid w:val="00953D1D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7D8"/>
    <w:rsid w:val="00961A95"/>
    <w:rsid w:val="00961BC9"/>
    <w:rsid w:val="009622E9"/>
    <w:rsid w:val="0096270D"/>
    <w:rsid w:val="00965F53"/>
    <w:rsid w:val="0096611E"/>
    <w:rsid w:val="00966162"/>
    <w:rsid w:val="00966762"/>
    <w:rsid w:val="00967BBC"/>
    <w:rsid w:val="00967D40"/>
    <w:rsid w:val="00970A74"/>
    <w:rsid w:val="00972B54"/>
    <w:rsid w:val="00973789"/>
    <w:rsid w:val="00973B7B"/>
    <w:rsid w:val="00973D7D"/>
    <w:rsid w:val="009741EB"/>
    <w:rsid w:val="00974EB6"/>
    <w:rsid w:val="009759FF"/>
    <w:rsid w:val="00975C04"/>
    <w:rsid w:val="00976636"/>
    <w:rsid w:val="00977256"/>
    <w:rsid w:val="00977A4F"/>
    <w:rsid w:val="0098095B"/>
    <w:rsid w:val="00980BFF"/>
    <w:rsid w:val="009813D6"/>
    <w:rsid w:val="00981904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5EE7"/>
    <w:rsid w:val="00986109"/>
    <w:rsid w:val="009863C8"/>
    <w:rsid w:val="00990350"/>
    <w:rsid w:val="009910B1"/>
    <w:rsid w:val="009911CC"/>
    <w:rsid w:val="009914DF"/>
    <w:rsid w:val="00991C2C"/>
    <w:rsid w:val="00991FA1"/>
    <w:rsid w:val="009921BE"/>
    <w:rsid w:val="00992A42"/>
    <w:rsid w:val="00992BDE"/>
    <w:rsid w:val="0099346D"/>
    <w:rsid w:val="00993C84"/>
    <w:rsid w:val="009942D6"/>
    <w:rsid w:val="009947A1"/>
    <w:rsid w:val="009948CA"/>
    <w:rsid w:val="00994962"/>
    <w:rsid w:val="00994A03"/>
    <w:rsid w:val="00995431"/>
    <w:rsid w:val="00997032"/>
    <w:rsid w:val="009A1571"/>
    <w:rsid w:val="009A1A3A"/>
    <w:rsid w:val="009A1A71"/>
    <w:rsid w:val="009A1D0C"/>
    <w:rsid w:val="009A273A"/>
    <w:rsid w:val="009A295A"/>
    <w:rsid w:val="009A2A02"/>
    <w:rsid w:val="009A2B66"/>
    <w:rsid w:val="009A2FA2"/>
    <w:rsid w:val="009A3037"/>
    <w:rsid w:val="009A3057"/>
    <w:rsid w:val="009A496D"/>
    <w:rsid w:val="009A4ABC"/>
    <w:rsid w:val="009A4C5E"/>
    <w:rsid w:val="009A5489"/>
    <w:rsid w:val="009A5960"/>
    <w:rsid w:val="009A5F50"/>
    <w:rsid w:val="009A659F"/>
    <w:rsid w:val="009A6D65"/>
    <w:rsid w:val="009A70BC"/>
    <w:rsid w:val="009A75DE"/>
    <w:rsid w:val="009A7747"/>
    <w:rsid w:val="009B0379"/>
    <w:rsid w:val="009B05BA"/>
    <w:rsid w:val="009B05C8"/>
    <w:rsid w:val="009B0ABA"/>
    <w:rsid w:val="009B118D"/>
    <w:rsid w:val="009B1782"/>
    <w:rsid w:val="009B17A8"/>
    <w:rsid w:val="009B1E83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AD1"/>
    <w:rsid w:val="009C6C5F"/>
    <w:rsid w:val="009C705F"/>
    <w:rsid w:val="009C7212"/>
    <w:rsid w:val="009D178A"/>
    <w:rsid w:val="009D1F8D"/>
    <w:rsid w:val="009D28B6"/>
    <w:rsid w:val="009D2BF9"/>
    <w:rsid w:val="009D352F"/>
    <w:rsid w:val="009D4595"/>
    <w:rsid w:val="009D55D7"/>
    <w:rsid w:val="009D591E"/>
    <w:rsid w:val="009D60C9"/>
    <w:rsid w:val="009D6161"/>
    <w:rsid w:val="009D6A30"/>
    <w:rsid w:val="009D6F5E"/>
    <w:rsid w:val="009D75C3"/>
    <w:rsid w:val="009D7C52"/>
    <w:rsid w:val="009E04EC"/>
    <w:rsid w:val="009E05D2"/>
    <w:rsid w:val="009E23DD"/>
    <w:rsid w:val="009E316D"/>
    <w:rsid w:val="009E3186"/>
    <w:rsid w:val="009E3655"/>
    <w:rsid w:val="009E3877"/>
    <w:rsid w:val="009E38FE"/>
    <w:rsid w:val="009E395A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5A3E"/>
    <w:rsid w:val="009F5B6D"/>
    <w:rsid w:val="009F5E21"/>
    <w:rsid w:val="009F7A22"/>
    <w:rsid w:val="009F7F22"/>
    <w:rsid w:val="00A00093"/>
    <w:rsid w:val="00A00BB5"/>
    <w:rsid w:val="00A011F5"/>
    <w:rsid w:val="00A0190C"/>
    <w:rsid w:val="00A01C8C"/>
    <w:rsid w:val="00A01F4A"/>
    <w:rsid w:val="00A02875"/>
    <w:rsid w:val="00A02C16"/>
    <w:rsid w:val="00A035B9"/>
    <w:rsid w:val="00A05BBF"/>
    <w:rsid w:val="00A10402"/>
    <w:rsid w:val="00A1058A"/>
    <w:rsid w:val="00A1090D"/>
    <w:rsid w:val="00A10A7A"/>
    <w:rsid w:val="00A110B7"/>
    <w:rsid w:val="00A110FA"/>
    <w:rsid w:val="00A11BB0"/>
    <w:rsid w:val="00A11F22"/>
    <w:rsid w:val="00A120AA"/>
    <w:rsid w:val="00A12B4D"/>
    <w:rsid w:val="00A12BFF"/>
    <w:rsid w:val="00A12E58"/>
    <w:rsid w:val="00A132ED"/>
    <w:rsid w:val="00A144CE"/>
    <w:rsid w:val="00A14846"/>
    <w:rsid w:val="00A1491C"/>
    <w:rsid w:val="00A156C9"/>
    <w:rsid w:val="00A16C59"/>
    <w:rsid w:val="00A17BE5"/>
    <w:rsid w:val="00A20281"/>
    <w:rsid w:val="00A2071A"/>
    <w:rsid w:val="00A20CA6"/>
    <w:rsid w:val="00A20CE9"/>
    <w:rsid w:val="00A217FF"/>
    <w:rsid w:val="00A21FF6"/>
    <w:rsid w:val="00A22BFF"/>
    <w:rsid w:val="00A23168"/>
    <w:rsid w:val="00A2389C"/>
    <w:rsid w:val="00A24ECA"/>
    <w:rsid w:val="00A25613"/>
    <w:rsid w:val="00A257B8"/>
    <w:rsid w:val="00A259F5"/>
    <w:rsid w:val="00A2686E"/>
    <w:rsid w:val="00A26E2F"/>
    <w:rsid w:val="00A26F49"/>
    <w:rsid w:val="00A274EE"/>
    <w:rsid w:val="00A276BC"/>
    <w:rsid w:val="00A278BA"/>
    <w:rsid w:val="00A27B3F"/>
    <w:rsid w:val="00A300AA"/>
    <w:rsid w:val="00A3113C"/>
    <w:rsid w:val="00A317B8"/>
    <w:rsid w:val="00A32899"/>
    <w:rsid w:val="00A32F20"/>
    <w:rsid w:val="00A3317F"/>
    <w:rsid w:val="00A332B1"/>
    <w:rsid w:val="00A344E7"/>
    <w:rsid w:val="00A350A1"/>
    <w:rsid w:val="00A351F3"/>
    <w:rsid w:val="00A3522F"/>
    <w:rsid w:val="00A35575"/>
    <w:rsid w:val="00A359A6"/>
    <w:rsid w:val="00A36320"/>
    <w:rsid w:val="00A36391"/>
    <w:rsid w:val="00A36859"/>
    <w:rsid w:val="00A36BD8"/>
    <w:rsid w:val="00A37155"/>
    <w:rsid w:val="00A4005D"/>
    <w:rsid w:val="00A402C3"/>
    <w:rsid w:val="00A403D2"/>
    <w:rsid w:val="00A410C7"/>
    <w:rsid w:val="00A42CDB"/>
    <w:rsid w:val="00A4314B"/>
    <w:rsid w:val="00A43D16"/>
    <w:rsid w:val="00A44309"/>
    <w:rsid w:val="00A4478A"/>
    <w:rsid w:val="00A459AA"/>
    <w:rsid w:val="00A46802"/>
    <w:rsid w:val="00A50F1A"/>
    <w:rsid w:val="00A511E5"/>
    <w:rsid w:val="00A512BE"/>
    <w:rsid w:val="00A51817"/>
    <w:rsid w:val="00A51E0C"/>
    <w:rsid w:val="00A5252D"/>
    <w:rsid w:val="00A525B0"/>
    <w:rsid w:val="00A52E1B"/>
    <w:rsid w:val="00A52E4E"/>
    <w:rsid w:val="00A52F6A"/>
    <w:rsid w:val="00A53027"/>
    <w:rsid w:val="00A53190"/>
    <w:rsid w:val="00A5474B"/>
    <w:rsid w:val="00A56424"/>
    <w:rsid w:val="00A568DF"/>
    <w:rsid w:val="00A56C95"/>
    <w:rsid w:val="00A5708F"/>
    <w:rsid w:val="00A57274"/>
    <w:rsid w:val="00A57292"/>
    <w:rsid w:val="00A60007"/>
    <w:rsid w:val="00A6003F"/>
    <w:rsid w:val="00A600DB"/>
    <w:rsid w:val="00A60BDC"/>
    <w:rsid w:val="00A61174"/>
    <w:rsid w:val="00A627D0"/>
    <w:rsid w:val="00A62819"/>
    <w:rsid w:val="00A62A84"/>
    <w:rsid w:val="00A639B9"/>
    <w:rsid w:val="00A63C77"/>
    <w:rsid w:val="00A6479B"/>
    <w:rsid w:val="00A65854"/>
    <w:rsid w:val="00A676D1"/>
    <w:rsid w:val="00A7078D"/>
    <w:rsid w:val="00A70F77"/>
    <w:rsid w:val="00A72846"/>
    <w:rsid w:val="00A72E23"/>
    <w:rsid w:val="00A74692"/>
    <w:rsid w:val="00A749D3"/>
    <w:rsid w:val="00A74A7C"/>
    <w:rsid w:val="00A75385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35D9"/>
    <w:rsid w:val="00A851CF"/>
    <w:rsid w:val="00A8598D"/>
    <w:rsid w:val="00A85D2A"/>
    <w:rsid w:val="00A86568"/>
    <w:rsid w:val="00A8705A"/>
    <w:rsid w:val="00A870CC"/>
    <w:rsid w:val="00A87743"/>
    <w:rsid w:val="00A878E3"/>
    <w:rsid w:val="00A90069"/>
    <w:rsid w:val="00A904C8"/>
    <w:rsid w:val="00A9103D"/>
    <w:rsid w:val="00A91329"/>
    <w:rsid w:val="00A91622"/>
    <w:rsid w:val="00A9288C"/>
    <w:rsid w:val="00A92A7E"/>
    <w:rsid w:val="00A92DB8"/>
    <w:rsid w:val="00A940A5"/>
    <w:rsid w:val="00A94480"/>
    <w:rsid w:val="00A9567D"/>
    <w:rsid w:val="00A95A11"/>
    <w:rsid w:val="00A95A1C"/>
    <w:rsid w:val="00A95B2F"/>
    <w:rsid w:val="00A96882"/>
    <w:rsid w:val="00A96ECE"/>
    <w:rsid w:val="00A9706A"/>
    <w:rsid w:val="00A97C17"/>
    <w:rsid w:val="00A97F9F"/>
    <w:rsid w:val="00AA01AB"/>
    <w:rsid w:val="00AA027D"/>
    <w:rsid w:val="00AA0B95"/>
    <w:rsid w:val="00AA0C6D"/>
    <w:rsid w:val="00AA1509"/>
    <w:rsid w:val="00AA180F"/>
    <w:rsid w:val="00AA2265"/>
    <w:rsid w:val="00AA2387"/>
    <w:rsid w:val="00AA295D"/>
    <w:rsid w:val="00AA2C5A"/>
    <w:rsid w:val="00AA2EF3"/>
    <w:rsid w:val="00AA5628"/>
    <w:rsid w:val="00AA6699"/>
    <w:rsid w:val="00AA66D2"/>
    <w:rsid w:val="00AA6BD8"/>
    <w:rsid w:val="00AA7410"/>
    <w:rsid w:val="00AA7D79"/>
    <w:rsid w:val="00AA7F50"/>
    <w:rsid w:val="00AA7FB4"/>
    <w:rsid w:val="00AB00FD"/>
    <w:rsid w:val="00AB03A6"/>
    <w:rsid w:val="00AB0761"/>
    <w:rsid w:val="00AB0794"/>
    <w:rsid w:val="00AB0C0B"/>
    <w:rsid w:val="00AB1628"/>
    <w:rsid w:val="00AB1AE0"/>
    <w:rsid w:val="00AB1F52"/>
    <w:rsid w:val="00AB20CA"/>
    <w:rsid w:val="00AB2163"/>
    <w:rsid w:val="00AB28BF"/>
    <w:rsid w:val="00AB3F7F"/>
    <w:rsid w:val="00AB4155"/>
    <w:rsid w:val="00AB4426"/>
    <w:rsid w:val="00AB4FA1"/>
    <w:rsid w:val="00AB541F"/>
    <w:rsid w:val="00AB58A2"/>
    <w:rsid w:val="00AB6AC7"/>
    <w:rsid w:val="00AB7E81"/>
    <w:rsid w:val="00AC05FE"/>
    <w:rsid w:val="00AC176C"/>
    <w:rsid w:val="00AC178A"/>
    <w:rsid w:val="00AC1F09"/>
    <w:rsid w:val="00AC24CB"/>
    <w:rsid w:val="00AC286A"/>
    <w:rsid w:val="00AC323E"/>
    <w:rsid w:val="00AC3A27"/>
    <w:rsid w:val="00AC3ED4"/>
    <w:rsid w:val="00AC53B8"/>
    <w:rsid w:val="00AC5714"/>
    <w:rsid w:val="00AC5CCF"/>
    <w:rsid w:val="00AC5CD8"/>
    <w:rsid w:val="00AC62B1"/>
    <w:rsid w:val="00AC62C8"/>
    <w:rsid w:val="00AC6729"/>
    <w:rsid w:val="00AD0232"/>
    <w:rsid w:val="00AD049F"/>
    <w:rsid w:val="00AD0923"/>
    <w:rsid w:val="00AD2A98"/>
    <w:rsid w:val="00AD2CCF"/>
    <w:rsid w:val="00AD2F92"/>
    <w:rsid w:val="00AD36D8"/>
    <w:rsid w:val="00AD3CBD"/>
    <w:rsid w:val="00AD4A45"/>
    <w:rsid w:val="00AD5154"/>
    <w:rsid w:val="00AD59A0"/>
    <w:rsid w:val="00AD756D"/>
    <w:rsid w:val="00AD76F7"/>
    <w:rsid w:val="00AE053F"/>
    <w:rsid w:val="00AE075F"/>
    <w:rsid w:val="00AE0CE9"/>
    <w:rsid w:val="00AE1275"/>
    <w:rsid w:val="00AE240B"/>
    <w:rsid w:val="00AE286C"/>
    <w:rsid w:val="00AE2A9C"/>
    <w:rsid w:val="00AE31E7"/>
    <w:rsid w:val="00AE3270"/>
    <w:rsid w:val="00AE3701"/>
    <w:rsid w:val="00AE4981"/>
    <w:rsid w:val="00AE4B66"/>
    <w:rsid w:val="00AE4CA4"/>
    <w:rsid w:val="00AE5274"/>
    <w:rsid w:val="00AE5871"/>
    <w:rsid w:val="00AE5C8A"/>
    <w:rsid w:val="00AE684A"/>
    <w:rsid w:val="00AE7ACF"/>
    <w:rsid w:val="00AF0A35"/>
    <w:rsid w:val="00AF0E59"/>
    <w:rsid w:val="00AF13A5"/>
    <w:rsid w:val="00AF1FBC"/>
    <w:rsid w:val="00AF2C95"/>
    <w:rsid w:val="00AF39A5"/>
    <w:rsid w:val="00AF4747"/>
    <w:rsid w:val="00AF5229"/>
    <w:rsid w:val="00AF5371"/>
    <w:rsid w:val="00AF5850"/>
    <w:rsid w:val="00AF59C6"/>
    <w:rsid w:val="00AF5C95"/>
    <w:rsid w:val="00AF63CC"/>
    <w:rsid w:val="00AF694F"/>
    <w:rsid w:val="00AF7744"/>
    <w:rsid w:val="00AF7B7B"/>
    <w:rsid w:val="00B01096"/>
    <w:rsid w:val="00B011E3"/>
    <w:rsid w:val="00B02319"/>
    <w:rsid w:val="00B02626"/>
    <w:rsid w:val="00B02941"/>
    <w:rsid w:val="00B03119"/>
    <w:rsid w:val="00B03A0D"/>
    <w:rsid w:val="00B04386"/>
    <w:rsid w:val="00B04706"/>
    <w:rsid w:val="00B05295"/>
    <w:rsid w:val="00B0529E"/>
    <w:rsid w:val="00B07A0B"/>
    <w:rsid w:val="00B106D3"/>
    <w:rsid w:val="00B10AED"/>
    <w:rsid w:val="00B11077"/>
    <w:rsid w:val="00B11309"/>
    <w:rsid w:val="00B11C9E"/>
    <w:rsid w:val="00B11F98"/>
    <w:rsid w:val="00B12275"/>
    <w:rsid w:val="00B12315"/>
    <w:rsid w:val="00B126CF"/>
    <w:rsid w:val="00B13A5C"/>
    <w:rsid w:val="00B13B4B"/>
    <w:rsid w:val="00B13BEE"/>
    <w:rsid w:val="00B146BB"/>
    <w:rsid w:val="00B148C0"/>
    <w:rsid w:val="00B14E7F"/>
    <w:rsid w:val="00B15328"/>
    <w:rsid w:val="00B16918"/>
    <w:rsid w:val="00B16BF1"/>
    <w:rsid w:val="00B16E20"/>
    <w:rsid w:val="00B171BA"/>
    <w:rsid w:val="00B17B25"/>
    <w:rsid w:val="00B21DCC"/>
    <w:rsid w:val="00B221ED"/>
    <w:rsid w:val="00B22225"/>
    <w:rsid w:val="00B226C7"/>
    <w:rsid w:val="00B22D5A"/>
    <w:rsid w:val="00B22E7C"/>
    <w:rsid w:val="00B236E8"/>
    <w:rsid w:val="00B24283"/>
    <w:rsid w:val="00B246E1"/>
    <w:rsid w:val="00B274F8"/>
    <w:rsid w:val="00B27A66"/>
    <w:rsid w:val="00B27E90"/>
    <w:rsid w:val="00B30EFF"/>
    <w:rsid w:val="00B311EF"/>
    <w:rsid w:val="00B3129E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0FED"/>
    <w:rsid w:val="00B41461"/>
    <w:rsid w:val="00B4226F"/>
    <w:rsid w:val="00B427C1"/>
    <w:rsid w:val="00B4356F"/>
    <w:rsid w:val="00B435EE"/>
    <w:rsid w:val="00B43B08"/>
    <w:rsid w:val="00B44928"/>
    <w:rsid w:val="00B44A85"/>
    <w:rsid w:val="00B44DCD"/>
    <w:rsid w:val="00B45EC6"/>
    <w:rsid w:val="00B4625E"/>
    <w:rsid w:val="00B47E05"/>
    <w:rsid w:val="00B47F5F"/>
    <w:rsid w:val="00B50974"/>
    <w:rsid w:val="00B51BC4"/>
    <w:rsid w:val="00B54CE3"/>
    <w:rsid w:val="00B55CFA"/>
    <w:rsid w:val="00B56120"/>
    <w:rsid w:val="00B56816"/>
    <w:rsid w:val="00B61243"/>
    <w:rsid w:val="00B61EFF"/>
    <w:rsid w:val="00B62170"/>
    <w:rsid w:val="00B626E2"/>
    <w:rsid w:val="00B628C9"/>
    <w:rsid w:val="00B62D76"/>
    <w:rsid w:val="00B62FBC"/>
    <w:rsid w:val="00B64A84"/>
    <w:rsid w:val="00B65138"/>
    <w:rsid w:val="00B6533C"/>
    <w:rsid w:val="00B65C9F"/>
    <w:rsid w:val="00B65FCC"/>
    <w:rsid w:val="00B660A7"/>
    <w:rsid w:val="00B6645F"/>
    <w:rsid w:val="00B672E7"/>
    <w:rsid w:val="00B675E5"/>
    <w:rsid w:val="00B7030E"/>
    <w:rsid w:val="00B70402"/>
    <w:rsid w:val="00B707B1"/>
    <w:rsid w:val="00B71164"/>
    <w:rsid w:val="00B71339"/>
    <w:rsid w:val="00B72327"/>
    <w:rsid w:val="00B72B68"/>
    <w:rsid w:val="00B73E04"/>
    <w:rsid w:val="00B73F27"/>
    <w:rsid w:val="00B745AF"/>
    <w:rsid w:val="00B77873"/>
    <w:rsid w:val="00B77B1D"/>
    <w:rsid w:val="00B77B4B"/>
    <w:rsid w:val="00B80377"/>
    <w:rsid w:val="00B826A0"/>
    <w:rsid w:val="00B8405C"/>
    <w:rsid w:val="00B84B50"/>
    <w:rsid w:val="00B84DDF"/>
    <w:rsid w:val="00B870AB"/>
    <w:rsid w:val="00B8777C"/>
    <w:rsid w:val="00B87827"/>
    <w:rsid w:val="00B87905"/>
    <w:rsid w:val="00B901DA"/>
    <w:rsid w:val="00B90E7E"/>
    <w:rsid w:val="00B914F2"/>
    <w:rsid w:val="00B91625"/>
    <w:rsid w:val="00B9285E"/>
    <w:rsid w:val="00B93503"/>
    <w:rsid w:val="00B94EB5"/>
    <w:rsid w:val="00B954B3"/>
    <w:rsid w:val="00B961ED"/>
    <w:rsid w:val="00B96CD7"/>
    <w:rsid w:val="00B9702C"/>
    <w:rsid w:val="00B972AA"/>
    <w:rsid w:val="00B97F3B"/>
    <w:rsid w:val="00BA174B"/>
    <w:rsid w:val="00BA1DE9"/>
    <w:rsid w:val="00BA26B0"/>
    <w:rsid w:val="00BA38DF"/>
    <w:rsid w:val="00BA4109"/>
    <w:rsid w:val="00BA4711"/>
    <w:rsid w:val="00BA4DA6"/>
    <w:rsid w:val="00BA4F27"/>
    <w:rsid w:val="00BA54C1"/>
    <w:rsid w:val="00BA5CE0"/>
    <w:rsid w:val="00BA6F3A"/>
    <w:rsid w:val="00BA7FB8"/>
    <w:rsid w:val="00BB0230"/>
    <w:rsid w:val="00BB0275"/>
    <w:rsid w:val="00BB0370"/>
    <w:rsid w:val="00BB06AE"/>
    <w:rsid w:val="00BB0C5C"/>
    <w:rsid w:val="00BB102F"/>
    <w:rsid w:val="00BB154A"/>
    <w:rsid w:val="00BB1DEC"/>
    <w:rsid w:val="00BB1E03"/>
    <w:rsid w:val="00BB2CFC"/>
    <w:rsid w:val="00BB38EE"/>
    <w:rsid w:val="00BB497B"/>
    <w:rsid w:val="00BB51F3"/>
    <w:rsid w:val="00BB61FE"/>
    <w:rsid w:val="00BB7627"/>
    <w:rsid w:val="00BC06C1"/>
    <w:rsid w:val="00BC0E47"/>
    <w:rsid w:val="00BC14AC"/>
    <w:rsid w:val="00BC15EB"/>
    <w:rsid w:val="00BC2070"/>
    <w:rsid w:val="00BC2094"/>
    <w:rsid w:val="00BC32C9"/>
    <w:rsid w:val="00BC3AA1"/>
    <w:rsid w:val="00BC3CA4"/>
    <w:rsid w:val="00BC4487"/>
    <w:rsid w:val="00BC4BE7"/>
    <w:rsid w:val="00BC548E"/>
    <w:rsid w:val="00BC5567"/>
    <w:rsid w:val="00BC5CFD"/>
    <w:rsid w:val="00BC652D"/>
    <w:rsid w:val="00BC6582"/>
    <w:rsid w:val="00BC6DE8"/>
    <w:rsid w:val="00BC7079"/>
    <w:rsid w:val="00BC748B"/>
    <w:rsid w:val="00BC7CDC"/>
    <w:rsid w:val="00BD06B1"/>
    <w:rsid w:val="00BD1066"/>
    <w:rsid w:val="00BD13A5"/>
    <w:rsid w:val="00BD1454"/>
    <w:rsid w:val="00BD2655"/>
    <w:rsid w:val="00BD2E8F"/>
    <w:rsid w:val="00BD306C"/>
    <w:rsid w:val="00BD3AE8"/>
    <w:rsid w:val="00BD6F79"/>
    <w:rsid w:val="00BD75DC"/>
    <w:rsid w:val="00BD79EE"/>
    <w:rsid w:val="00BD7F7E"/>
    <w:rsid w:val="00BE056E"/>
    <w:rsid w:val="00BE156B"/>
    <w:rsid w:val="00BE3D42"/>
    <w:rsid w:val="00BE42CE"/>
    <w:rsid w:val="00BE482E"/>
    <w:rsid w:val="00BE4A7F"/>
    <w:rsid w:val="00BE5804"/>
    <w:rsid w:val="00BE59B0"/>
    <w:rsid w:val="00BE5B9B"/>
    <w:rsid w:val="00BE5F10"/>
    <w:rsid w:val="00BE6BE1"/>
    <w:rsid w:val="00BF2612"/>
    <w:rsid w:val="00BF3A01"/>
    <w:rsid w:val="00BF42A6"/>
    <w:rsid w:val="00BF4A96"/>
    <w:rsid w:val="00BF4C5B"/>
    <w:rsid w:val="00BF5749"/>
    <w:rsid w:val="00BF581C"/>
    <w:rsid w:val="00BF6EEE"/>
    <w:rsid w:val="00BF7171"/>
    <w:rsid w:val="00BF7309"/>
    <w:rsid w:val="00BF7FA3"/>
    <w:rsid w:val="00C00BF1"/>
    <w:rsid w:val="00C018F7"/>
    <w:rsid w:val="00C020C0"/>
    <w:rsid w:val="00C02144"/>
    <w:rsid w:val="00C02152"/>
    <w:rsid w:val="00C02665"/>
    <w:rsid w:val="00C02E06"/>
    <w:rsid w:val="00C04780"/>
    <w:rsid w:val="00C047B5"/>
    <w:rsid w:val="00C04AA7"/>
    <w:rsid w:val="00C04AC6"/>
    <w:rsid w:val="00C05F71"/>
    <w:rsid w:val="00C06069"/>
    <w:rsid w:val="00C060D9"/>
    <w:rsid w:val="00C06427"/>
    <w:rsid w:val="00C069E6"/>
    <w:rsid w:val="00C06FA6"/>
    <w:rsid w:val="00C07416"/>
    <w:rsid w:val="00C07E94"/>
    <w:rsid w:val="00C10177"/>
    <w:rsid w:val="00C11575"/>
    <w:rsid w:val="00C11588"/>
    <w:rsid w:val="00C12D3F"/>
    <w:rsid w:val="00C12E71"/>
    <w:rsid w:val="00C12F5D"/>
    <w:rsid w:val="00C130D7"/>
    <w:rsid w:val="00C13815"/>
    <w:rsid w:val="00C139D8"/>
    <w:rsid w:val="00C146D1"/>
    <w:rsid w:val="00C149BB"/>
    <w:rsid w:val="00C14BA4"/>
    <w:rsid w:val="00C1529B"/>
    <w:rsid w:val="00C162E2"/>
    <w:rsid w:val="00C1675C"/>
    <w:rsid w:val="00C16E40"/>
    <w:rsid w:val="00C17477"/>
    <w:rsid w:val="00C20774"/>
    <w:rsid w:val="00C21103"/>
    <w:rsid w:val="00C217B2"/>
    <w:rsid w:val="00C21959"/>
    <w:rsid w:val="00C23AE8"/>
    <w:rsid w:val="00C2442D"/>
    <w:rsid w:val="00C25183"/>
    <w:rsid w:val="00C25E81"/>
    <w:rsid w:val="00C2672F"/>
    <w:rsid w:val="00C31185"/>
    <w:rsid w:val="00C31E28"/>
    <w:rsid w:val="00C32C47"/>
    <w:rsid w:val="00C330BB"/>
    <w:rsid w:val="00C34ABC"/>
    <w:rsid w:val="00C34C34"/>
    <w:rsid w:val="00C34EDB"/>
    <w:rsid w:val="00C36389"/>
    <w:rsid w:val="00C36A39"/>
    <w:rsid w:val="00C400BA"/>
    <w:rsid w:val="00C40277"/>
    <w:rsid w:val="00C4027A"/>
    <w:rsid w:val="00C405E7"/>
    <w:rsid w:val="00C41017"/>
    <w:rsid w:val="00C42260"/>
    <w:rsid w:val="00C42888"/>
    <w:rsid w:val="00C437A2"/>
    <w:rsid w:val="00C4429A"/>
    <w:rsid w:val="00C4492C"/>
    <w:rsid w:val="00C45066"/>
    <w:rsid w:val="00C45359"/>
    <w:rsid w:val="00C453FE"/>
    <w:rsid w:val="00C4545F"/>
    <w:rsid w:val="00C459CE"/>
    <w:rsid w:val="00C45D80"/>
    <w:rsid w:val="00C46786"/>
    <w:rsid w:val="00C478C4"/>
    <w:rsid w:val="00C50276"/>
    <w:rsid w:val="00C50321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4967"/>
    <w:rsid w:val="00C55113"/>
    <w:rsid w:val="00C55235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CA1"/>
    <w:rsid w:val="00C60F38"/>
    <w:rsid w:val="00C61BBB"/>
    <w:rsid w:val="00C62295"/>
    <w:rsid w:val="00C6293E"/>
    <w:rsid w:val="00C62964"/>
    <w:rsid w:val="00C62EFA"/>
    <w:rsid w:val="00C63B74"/>
    <w:rsid w:val="00C645FB"/>
    <w:rsid w:val="00C64605"/>
    <w:rsid w:val="00C656AE"/>
    <w:rsid w:val="00C65F46"/>
    <w:rsid w:val="00C668CC"/>
    <w:rsid w:val="00C66FA3"/>
    <w:rsid w:val="00C67517"/>
    <w:rsid w:val="00C67561"/>
    <w:rsid w:val="00C7017F"/>
    <w:rsid w:val="00C705DE"/>
    <w:rsid w:val="00C70937"/>
    <w:rsid w:val="00C70F41"/>
    <w:rsid w:val="00C71E32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188D"/>
    <w:rsid w:val="00C819C3"/>
    <w:rsid w:val="00C83561"/>
    <w:rsid w:val="00C83DBC"/>
    <w:rsid w:val="00C840ED"/>
    <w:rsid w:val="00C84C1E"/>
    <w:rsid w:val="00C872E2"/>
    <w:rsid w:val="00C873C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23"/>
    <w:rsid w:val="00C92CA9"/>
    <w:rsid w:val="00C9384F"/>
    <w:rsid w:val="00C94533"/>
    <w:rsid w:val="00C946BE"/>
    <w:rsid w:val="00C9471C"/>
    <w:rsid w:val="00C950A9"/>
    <w:rsid w:val="00C95776"/>
    <w:rsid w:val="00C95853"/>
    <w:rsid w:val="00C95AEE"/>
    <w:rsid w:val="00C96354"/>
    <w:rsid w:val="00C968F7"/>
    <w:rsid w:val="00CA0202"/>
    <w:rsid w:val="00CA0598"/>
    <w:rsid w:val="00CA18EA"/>
    <w:rsid w:val="00CA29CF"/>
    <w:rsid w:val="00CA2A37"/>
    <w:rsid w:val="00CA312F"/>
    <w:rsid w:val="00CA3B20"/>
    <w:rsid w:val="00CA3DF6"/>
    <w:rsid w:val="00CA4075"/>
    <w:rsid w:val="00CA55A7"/>
    <w:rsid w:val="00CA5DD3"/>
    <w:rsid w:val="00CA62AF"/>
    <w:rsid w:val="00CA644F"/>
    <w:rsid w:val="00CA651E"/>
    <w:rsid w:val="00CA6956"/>
    <w:rsid w:val="00CA6DD1"/>
    <w:rsid w:val="00CA7132"/>
    <w:rsid w:val="00CA714F"/>
    <w:rsid w:val="00CA7713"/>
    <w:rsid w:val="00CB0071"/>
    <w:rsid w:val="00CB2DDB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351"/>
    <w:rsid w:val="00CC0637"/>
    <w:rsid w:val="00CC0943"/>
    <w:rsid w:val="00CC10BB"/>
    <w:rsid w:val="00CC12C1"/>
    <w:rsid w:val="00CC1558"/>
    <w:rsid w:val="00CC27B9"/>
    <w:rsid w:val="00CC2CDA"/>
    <w:rsid w:val="00CC2F46"/>
    <w:rsid w:val="00CC3E26"/>
    <w:rsid w:val="00CC442D"/>
    <w:rsid w:val="00CC46AA"/>
    <w:rsid w:val="00CC5BF2"/>
    <w:rsid w:val="00CC61B9"/>
    <w:rsid w:val="00CC63F9"/>
    <w:rsid w:val="00CC71C2"/>
    <w:rsid w:val="00CC7B8A"/>
    <w:rsid w:val="00CD017F"/>
    <w:rsid w:val="00CD0944"/>
    <w:rsid w:val="00CD0C44"/>
    <w:rsid w:val="00CD1B0E"/>
    <w:rsid w:val="00CD2003"/>
    <w:rsid w:val="00CD2AA5"/>
    <w:rsid w:val="00CD3982"/>
    <w:rsid w:val="00CD407B"/>
    <w:rsid w:val="00CD4747"/>
    <w:rsid w:val="00CD57B5"/>
    <w:rsid w:val="00CD59F4"/>
    <w:rsid w:val="00CD684D"/>
    <w:rsid w:val="00CE0965"/>
    <w:rsid w:val="00CE0B58"/>
    <w:rsid w:val="00CE0D3F"/>
    <w:rsid w:val="00CE1020"/>
    <w:rsid w:val="00CE2972"/>
    <w:rsid w:val="00CE3695"/>
    <w:rsid w:val="00CE3F75"/>
    <w:rsid w:val="00CE4505"/>
    <w:rsid w:val="00CE4AC4"/>
    <w:rsid w:val="00CE4B3A"/>
    <w:rsid w:val="00CE4C3D"/>
    <w:rsid w:val="00CE5314"/>
    <w:rsid w:val="00CE553F"/>
    <w:rsid w:val="00CE5860"/>
    <w:rsid w:val="00CE69AC"/>
    <w:rsid w:val="00CE7B32"/>
    <w:rsid w:val="00CF06E6"/>
    <w:rsid w:val="00CF09D9"/>
    <w:rsid w:val="00CF277E"/>
    <w:rsid w:val="00CF2D1B"/>
    <w:rsid w:val="00CF2FD1"/>
    <w:rsid w:val="00CF3342"/>
    <w:rsid w:val="00CF3C03"/>
    <w:rsid w:val="00CF3C55"/>
    <w:rsid w:val="00CF5210"/>
    <w:rsid w:val="00CF5228"/>
    <w:rsid w:val="00CF5303"/>
    <w:rsid w:val="00CF5574"/>
    <w:rsid w:val="00CF5650"/>
    <w:rsid w:val="00CF5F7D"/>
    <w:rsid w:val="00CF6434"/>
    <w:rsid w:val="00CF692A"/>
    <w:rsid w:val="00CF75CE"/>
    <w:rsid w:val="00CF78ED"/>
    <w:rsid w:val="00D00054"/>
    <w:rsid w:val="00D00E62"/>
    <w:rsid w:val="00D013F8"/>
    <w:rsid w:val="00D024B5"/>
    <w:rsid w:val="00D0300D"/>
    <w:rsid w:val="00D03601"/>
    <w:rsid w:val="00D036FB"/>
    <w:rsid w:val="00D043FA"/>
    <w:rsid w:val="00D04D9C"/>
    <w:rsid w:val="00D04F17"/>
    <w:rsid w:val="00D055D4"/>
    <w:rsid w:val="00D056E0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7D"/>
    <w:rsid w:val="00D14D6E"/>
    <w:rsid w:val="00D15660"/>
    <w:rsid w:val="00D156B4"/>
    <w:rsid w:val="00D15A17"/>
    <w:rsid w:val="00D169FF"/>
    <w:rsid w:val="00D16F48"/>
    <w:rsid w:val="00D179CC"/>
    <w:rsid w:val="00D17A8C"/>
    <w:rsid w:val="00D20016"/>
    <w:rsid w:val="00D20361"/>
    <w:rsid w:val="00D20AB3"/>
    <w:rsid w:val="00D218EF"/>
    <w:rsid w:val="00D22C22"/>
    <w:rsid w:val="00D23554"/>
    <w:rsid w:val="00D23BF4"/>
    <w:rsid w:val="00D24255"/>
    <w:rsid w:val="00D250C9"/>
    <w:rsid w:val="00D25D11"/>
    <w:rsid w:val="00D25E77"/>
    <w:rsid w:val="00D25FF4"/>
    <w:rsid w:val="00D2617B"/>
    <w:rsid w:val="00D268CB"/>
    <w:rsid w:val="00D2697D"/>
    <w:rsid w:val="00D277F5"/>
    <w:rsid w:val="00D279D7"/>
    <w:rsid w:val="00D304F5"/>
    <w:rsid w:val="00D3061F"/>
    <w:rsid w:val="00D31355"/>
    <w:rsid w:val="00D31438"/>
    <w:rsid w:val="00D3147A"/>
    <w:rsid w:val="00D31891"/>
    <w:rsid w:val="00D31926"/>
    <w:rsid w:val="00D32706"/>
    <w:rsid w:val="00D328F9"/>
    <w:rsid w:val="00D32C82"/>
    <w:rsid w:val="00D33203"/>
    <w:rsid w:val="00D33387"/>
    <w:rsid w:val="00D3368E"/>
    <w:rsid w:val="00D33CF3"/>
    <w:rsid w:val="00D353E8"/>
    <w:rsid w:val="00D35437"/>
    <w:rsid w:val="00D367C1"/>
    <w:rsid w:val="00D369AC"/>
    <w:rsid w:val="00D36C30"/>
    <w:rsid w:val="00D36C3B"/>
    <w:rsid w:val="00D37E2C"/>
    <w:rsid w:val="00D40689"/>
    <w:rsid w:val="00D40833"/>
    <w:rsid w:val="00D4169E"/>
    <w:rsid w:val="00D4248B"/>
    <w:rsid w:val="00D4481E"/>
    <w:rsid w:val="00D45D4B"/>
    <w:rsid w:val="00D461D1"/>
    <w:rsid w:val="00D46529"/>
    <w:rsid w:val="00D46932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C52"/>
    <w:rsid w:val="00D67475"/>
    <w:rsid w:val="00D700F0"/>
    <w:rsid w:val="00D7067C"/>
    <w:rsid w:val="00D7078F"/>
    <w:rsid w:val="00D70DC5"/>
    <w:rsid w:val="00D71E8A"/>
    <w:rsid w:val="00D7214F"/>
    <w:rsid w:val="00D7253F"/>
    <w:rsid w:val="00D72D65"/>
    <w:rsid w:val="00D734ED"/>
    <w:rsid w:val="00D7455E"/>
    <w:rsid w:val="00D74B5A"/>
    <w:rsid w:val="00D74D92"/>
    <w:rsid w:val="00D75251"/>
    <w:rsid w:val="00D75B0B"/>
    <w:rsid w:val="00D75B77"/>
    <w:rsid w:val="00D76AFC"/>
    <w:rsid w:val="00D76CFB"/>
    <w:rsid w:val="00D773A7"/>
    <w:rsid w:val="00D77652"/>
    <w:rsid w:val="00D8089B"/>
    <w:rsid w:val="00D80A36"/>
    <w:rsid w:val="00D80AF3"/>
    <w:rsid w:val="00D81FF9"/>
    <w:rsid w:val="00D82950"/>
    <w:rsid w:val="00D82EB0"/>
    <w:rsid w:val="00D83554"/>
    <w:rsid w:val="00D83EA2"/>
    <w:rsid w:val="00D850E4"/>
    <w:rsid w:val="00D853B0"/>
    <w:rsid w:val="00D8575A"/>
    <w:rsid w:val="00D85A3B"/>
    <w:rsid w:val="00D87496"/>
    <w:rsid w:val="00D8766A"/>
    <w:rsid w:val="00D87E10"/>
    <w:rsid w:val="00D87F3E"/>
    <w:rsid w:val="00D9051D"/>
    <w:rsid w:val="00D90696"/>
    <w:rsid w:val="00D9105E"/>
    <w:rsid w:val="00D91BDF"/>
    <w:rsid w:val="00D95CD7"/>
    <w:rsid w:val="00D95F82"/>
    <w:rsid w:val="00D96D0C"/>
    <w:rsid w:val="00D97794"/>
    <w:rsid w:val="00D97930"/>
    <w:rsid w:val="00DA1D98"/>
    <w:rsid w:val="00DA2EF0"/>
    <w:rsid w:val="00DA2FB5"/>
    <w:rsid w:val="00DA32FB"/>
    <w:rsid w:val="00DA344A"/>
    <w:rsid w:val="00DA41EC"/>
    <w:rsid w:val="00DA4E56"/>
    <w:rsid w:val="00DA5461"/>
    <w:rsid w:val="00DA586A"/>
    <w:rsid w:val="00DA5952"/>
    <w:rsid w:val="00DA6D5F"/>
    <w:rsid w:val="00DA74FC"/>
    <w:rsid w:val="00DA7EDB"/>
    <w:rsid w:val="00DB168E"/>
    <w:rsid w:val="00DB1A6F"/>
    <w:rsid w:val="00DB1CED"/>
    <w:rsid w:val="00DB2ED9"/>
    <w:rsid w:val="00DB3C47"/>
    <w:rsid w:val="00DB4297"/>
    <w:rsid w:val="00DB520B"/>
    <w:rsid w:val="00DB53E4"/>
    <w:rsid w:val="00DB550F"/>
    <w:rsid w:val="00DB55BD"/>
    <w:rsid w:val="00DB5E88"/>
    <w:rsid w:val="00DB61C4"/>
    <w:rsid w:val="00DB62A9"/>
    <w:rsid w:val="00DB63F7"/>
    <w:rsid w:val="00DB6AE3"/>
    <w:rsid w:val="00DB6DC4"/>
    <w:rsid w:val="00DC0194"/>
    <w:rsid w:val="00DC0356"/>
    <w:rsid w:val="00DC1CC5"/>
    <w:rsid w:val="00DC1D65"/>
    <w:rsid w:val="00DC1EA9"/>
    <w:rsid w:val="00DC33E5"/>
    <w:rsid w:val="00DC387A"/>
    <w:rsid w:val="00DC484B"/>
    <w:rsid w:val="00DC4863"/>
    <w:rsid w:val="00DC5F6D"/>
    <w:rsid w:val="00DC6AAC"/>
    <w:rsid w:val="00DC7CF3"/>
    <w:rsid w:val="00DD0FDA"/>
    <w:rsid w:val="00DD1186"/>
    <w:rsid w:val="00DD142D"/>
    <w:rsid w:val="00DD1A76"/>
    <w:rsid w:val="00DD25C7"/>
    <w:rsid w:val="00DD29E1"/>
    <w:rsid w:val="00DD2C37"/>
    <w:rsid w:val="00DD300C"/>
    <w:rsid w:val="00DD3AF5"/>
    <w:rsid w:val="00DD58AD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C84"/>
    <w:rsid w:val="00DE2F29"/>
    <w:rsid w:val="00DE3B3C"/>
    <w:rsid w:val="00DE4126"/>
    <w:rsid w:val="00DE46FB"/>
    <w:rsid w:val="00DE5095"/>
    <w:rsid w:val="00DE71BE"/>
    <w:rsid w:val="00DF0313"/>
    <w:rsid w:val="00DF093C"/>
    <w:rsid w:val="00DF0C30"/>
    <w:rsid w:val="00DF0C8C"/>
    <w:rsid w:val="00DF1264"/>
    <w:rsid w:val="00DF17A5"/>
    <w:rsid w:val="00DF1D0B"/>
    <w:rsid w:val="00DF1D8A"/>
    <w:rsid w:val="00DF2679"/>
    <w:rsid w:val="00DF3E26"/>
    <w:rsid w:val="00DF432C"/>
    <w:rsid w:val="00DF4B6F"/>
    <w:rsid w:val="00DF5588"/>
    <w:rsid w:val="00DF60E5"/>
    <w:rsid w:val="00DF6704"/>
    <w:rsid w:val="00DF677E"/>
    <w:rsid w:val="00DF72D8"/>
    <w:rsid w:val="00DF7856"/>
    <w:rsid w:val="00E00A2C"/>
    <w:rsid w:val="00E027AD"/>
    <w:rsid w:val="00E02CBF"/>
    <w:rsid w:val="00E03931"/>
    <w:rsid w:val="00E03BD4"/>
    <w:rsid w:val="00E05164"/>
    <w:rsid w:val="00E05DA9"/>
    <w:rsid w:val="00E06F3C"/>
    <w:rsid w:val="00E07250"/>
    <w:rsid w:val="00E0751E"/>
    <w:rsid w:val="00E10168"/>
    <w:rsid w:val="00E10315"/>
    <w:rsid w:val="00E10A9D"/>
    <w:rsid w:val="00E10D35"/>
    <w:rsid w:val="00E119ED"/>
    <w:rsid w:val="00E120A3"/>
    <w:rsid w:val="00E121C1"/>
    <w:rsid w:val="00E12427"/>
    <w:rsid w:val="00E12976"/>
    <w:rsid w:val="00E12CB2"/>
    <w:rsid w:val="00E12E0A"/>
    <w:rsid w:val="00E13C57"/>
    <w:rsid w:val="00E14C98"/>
    <w:rsid w:val="00E14CFD"/>
    <w:rsid w:val="00E15799"/>
    <w:rsid w:val="00E1622D"/>
    <w:rsid w:val="00E1715C"/>
    <w:rsid w:val="00E218DF"/>
    <w:rsid w:val="00E21FE7"/>
    <w:rsid w:val="00E22B0D"/>
    <w:rsid w:val="00E2325C"/>
    <w:rsid w:val="00E23D0E"/>
    <w:rsid w:val="00E25168"/>
    <w:rsid w:val="00E25898"/>
    <w:rsid w:val="00E273A5"/>
    <w:rsid w:val="00E27FFD"/>
    <w:rsid w:val="00E30387"/>
    <w:rsid w:val="00E3073B"/>
    <w:rsid w:val="00E308DB"/>
    <w:rsid w:val="00E30F79"/>
    <w:rsid w:val="00E31354"/>
    <w:rsid w:val="00E317C2"/>
    <w:rsid w:val="00E31A76"/>
    <w:rsid w:val="00E31F98"/>
    <w:rsid w:val="00E321BA"/>
    <w:rsid w:val="00E32325"/>
    <w:rsid w:val="00E32CBC"/>
    <w:rsid w:val="00E34209"/>
    <w:rsid w:val="00E346E0"/>
    <w:rsid w:val="00E347A1"/>
    <w:rsid w:val="00E34EEC"/>
    <w:rsid w:val="00E375D9"/>
    <w:rsid w:val="00E37C80"/>
    <w:rsid w:val="00E401AE"/>
    <w:rsid w:val="00E40668"/>
    <w:rsid w:val="00E4145A"/>
    <w:rsid w:val="00E41A42"/>
    <w:rsid w:val="00E42534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58D2"/>
    <w:rsid w:val="00E55F99"/>
    <w:rsid w:val="00E60330"/>
    <w:rsid w:val="00E609E5"/>
    <w:rsid w:val="00E61106"/>
    <w:rsid w:val="00E612FA"/>
    <w:rsid w:val="00E619B0"/>
    <w:rsid w:val="00E61C33"/>
    <w:rsid w:val="00E61DE9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502"/>
    <w:rsid w:val="00E668A0"/>
    <w:rsid w:val="00E66BC3"/>
    <w:rsid w:val="00E6718D"/>
    <w:rsid w:val="00E703B2"/>
    <w:rsid w:val="00E70605"/>
    <w:rsid w:val="00E72286"/>
    <w:rsid w:val="00E724D2"/>
    <w:rsid w:val="00E73F45"/>
    <w:rsid w:val="00E7579B"/>
    <w:rsid w:val="00E76789"/>
    <w:rsid w:val="00E76BA0"/>
    <w:rsid w:val="00E77092"/>
    <w:rsid w:val="00E77C94"/>
    <w:rsid w:val="00E77F9E"/>
    <w:rsid w:val="00E812C9"/>
    <w:rsid w:val="00E829A6"/>
    <w:rsid w:val="00E83878"/>
    <w:rsid w:val="00E844D6"/>
    <w:rsid w:val="00E855C2"/>
    <w:rsid w:val="00E85DA5"/>
    <w:rsid w:val="00E86264"/>
    <w:rsid w:val="00E8742E"/>
    <w:rsid w:val="00E8745F"/>
    <w:rsid w:val="00E87ABD"/>
    <w:rsid w:val="00E914A6"/>
    <w:rsid w:val="00E91940"/>
    <w:rsid w:val="00E91B11"/>
    <w:rsid w:val="00E91B2C"/>
    <w:rsid w:val="00E922BC"/>
    <w:rsid w:val="00E94088"/>
    <w:rsid w:val="00E94887"/>
    <w:rsid w:val="00E95067"/>
    <w:rsid w:val="00E95AFC"/>
    <w:rsid w:val="00E95B10"/>
    <w:rsid w:val="00E96647"/>
    <w:rsid w:val="00E96A27"/>
    <w:rsid w:val="00E97BD6"/>
    <w:rsid w:val="00E97D3D"/>
    <w:rsid w:val="00EA0270"/>
    <w:rsid w:val="00EA0302"/>
    <w:rsid w:val="00EA03D6"/>
    <w:rsid w:val="00EA13DE"/>
    <w:rsid w:val="00EA14DF"/>
    <w:rsid w:val="00EA250A"/>
    <w:rsid w:val="00EA2BE7"/>
    <w:rsid w:val="00EA32F4"/>
    <w:rsid w:val="00EA399F"/>
    <w:rsid w:val="00EA3A3C"/>
    <w:rsid w:val="00EA3A70"/>
    <w:rsid w:val="00EA3FB9"/>
    <w:rsid w:val="00EA403D"/>
    <w:rsid w:val="00EA44E4"/>
    <w:rsid w:val="00EA5424"/>
    <w:rsid w:val="00EA5AA4"/>
    <w:rsid w:val="00EA64B0"/>
    <w:rsid w:val="00EA7C41"/>
    <w:rsid w:val="00EB0400"/>
    <w:rsid w:val="00EB207C"/>
    <w:rsid w:val="00EB2343"/>
    <w:rsid w:val="00EB26F0"/>
    <w:rsid w:val="00EB2C71"/>
    <w:rsid w:val="00EB2FEB"/>
    <w:rsid w:val="00EB3CE5"/>
    <w:rsid w:val="00EB4FA0"/>
    <w:rsid w:val="00EB5600"/>
    <w:rsid w:val="00EB610E"/>
    <w:rsid w:val="00EB6161"/>
    <w:rsid w:val="00EB632D"/>
    <w:rsid w:val="00EB6E84"/>
    <w:rsid w:val="00EB7212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3BFA"/>
    <w:rsid w:val="00EC3CF5"/>
    <w:rsid w:val="00EC46A9"/>
    <w:rsid w:val="00EC58B7"/>
    <w:rsid w:val="00EC5A3F"/>
    <w:rsid w:val="00EC69DA"/>
    <w:rsid w:val="00EC73A7"/>
    <w:rsid w:val="00EC755D"/>
    <w:rsid w:val="00ED0220"/>
    <w:rsid w:val="00ED161F"/>
    <w:rsid w:val="00ED1D68"/>
    <w:rsid w:val="00ED272A"/>
    <w:rsid w:val="00ED2885"/>
    <w:rsid w:val="00ED2F83"/>
    <w:rsid w:val="00ED3BFD"/>
    <w:rsid w:val="00ED452C"/>
    <w:rsid w:val="00ED4DBE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D7DAF"/>
    <w:rsid w:val="00EE0384"/>
    <w:rsid w:val="00EE12C1"/>
    <w:rsid w:val="00EE1AD3"/>
    <w:rsid w:val="00EE22A2"/>
    <w:rsid w:val="00EE2CCF"/>
    <w:rsid w:val="00EE30FB"/>
    <w:rsid w:val="00EE341F"/>
    <w:rsid w:val="00EE3508"/>
    <w:rsid w:val="00EE3883"/>
    <w:rsid w:val="00EE3F9E"/>
    <w:rsid w:val="00EE4776"/>
    <w:rsid w:val="00EE48CA"/>
    <w:rsid w:val="00EE4948"/>
    <w:rsid w:val="00EE4B03"/>
    <w:rsid w:val="00EE54F7"/>
    <w:rsid w:val="00EE662C"/>
    <w:rsid w:val="00EE6AEB"/>
    <w:rsid w:val="00EE733A"/>
    <w:rsid w:val="00EE7628"/>
    <w:rsid w:val="00EE7DE6"/>
    <w:rsid w:val="00EF063A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6B0E"/>
    <w:rsid w:val="00EF7E43"/>
    <w:rsid w:val="00F02514"/>
    <w:rsid w:val="00F03846"/>
    <w:rsid w:val="00F03EA4"/>
    <w:rsid w:val="00F0497D"/>
    <w:rsid w:val="00F0522C"/>
    <w:rsid w:val="00F05451"/>
    <w:rsid w:val="00F0591B"/>
    <w:rsid w:val="00F0745D"/>
    <w:rsid w:val="00F074ED"/>
    <w:rsid w:val="00F07889"/>
    <w:rsid w:val="00F1059D"/>
    <w:rsid w:val="00F10A84"/>
    <w:rsid w:val="00F1191A"/>
    <w:rsid w:val="00F12A35"/>
    <w:rsid w:val="00F12BBF"/>
    <w:rsid w:val="00F12D20"/>
    <w:rsid w:val="00F131E7"/>
    <w:rsid w:val="00F13788"/>
    <w:rsid w:val="00F1488A"/>
    <w:rsid w:val="00F15A5D"/>
    <w:rsid w:val="00F1685C"/>
    <w:rsid w:val="00F16F53"/>
    <w:rsid w:val="00F16FB8"/>
    <w:rsid w:val="00F17C19"/>
    <w:rsid w:val="00F17D70"/>
    <w:rsid w:val="00F20554"/>
    <w:rsid w:val="00F20C53"/>
    <w:rsid w:val="00F20D17"/>
    <w:rsid w:val="00F212C8"/>
    <w:rsid w:val="00F217D6"/>
    <w:rsid w:val="00F2270B"/>
    <w:rsid w:val="00F23A0B"/>
    <w:rsid w:val="00F23F7F"/>
    <w:rsid w:val="00F2435D"/>
    <w:rsid w:val="00F25162"/>
    <w:rsid w:val="00F25925"/>
    <w:rsid w:val="00F25A60"/>
    <w:rsid w:val="00F26388"/>
    <w:rsid w:val="00F26C2E"/>
    <w:rsid w:val="00F272BA"/>
    <w:rsid w:val="00F27E8B"/>
    <w:rsid w:val="00F308FF"/>
    <w:rsid w:val="00F30E28"/>
    <w:rsid w:val="00F31CB8"/>
    <w:rsid w:val="00F33053"/>
    <w:rsid w:val="00F33907"/>
    <w:rsid w:val="00F33CF1"/>
    <w:rsid w:val="00F33EE6"/>
    <w:rsid w:val="00F348AD"/>
    <w:rsid w:val="00F36178"/>
    <w:rsid w:val="00F36408"/>
    <w:rsid w:val="00F36795"/>
    <w:rsid w:val="00F3688B"/>
    <w:rsid w:val="00F4071B"/>
    <w:rsid w:val="00F40B91"/>
    <w:rsid w:val="00F40BBD"/>
    <w:rsid w:val="00F41241"/>
    <w:rsid w:val="00F416DA"/>
    <w:rsid w:val="00F435FD"/>
    <w:rsid w:val="00F4459C"/>
    <w:rsid w:val="00F44A79"/>
    <w:rsid w:val="00F452E7"/>
    <w:rsid w:val="00F45BDE"/>
    <w:rsid w:val="00F46048"/>
    <w:rsid w:val="00F466FB"/>
    <w:rsid w:val="00F47086"/>
    <w:rsid w:val="00F4765A"/>
    <w:rsid w:val="00F50F82"/>
    <w:rsid w:val="00F51336"/>
    <w:rsid w:val="00F516C5"/>
    <w:rsid w:val="00F524CE"/>
    <w:rsid w:val="00F52E1B"/>
    <w:rsid w:val="00F531E1"/>
    <w:rsid w:val="00F53612"/>
    <w:rsid w:val="00F5423A"/>
    <w:rsid w:val="00F54D63"/>
    <w:rsid w:val="00F55895"/>
    <w:rsid w:val="00F562B7"/>
    <w:rsid w:val="00F56578"/>
    <w:rsid w:val="00F57360"/>
    <w:rsid w:val="00F576E1"/>
    <w:rsid w:val="00F57F84"/>
    <w:rsid w:val="00F600D3"/>
    <w:rsid w:val="00F60989"/>
    <w:rsid w:val="00F61A01"/>
    <w:rsid w:val="00F61B3D"/>
    <w:rsid w:val="00F62B7F"/>
    <w:rsid w:val="00F62F73"/>
    <w:rsid w:val="00F637A1"/>
    <w:rsid w:val="00F639C0"/>
    <w:rsid w:val="00F63FCF"/>
    <w:rsid w:val="00F64CED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081B"/>
    <w:rsid w:val="00F71602"/>
    <w:rsid w:val="00F73431"/>
    <w:rsid w:val="00F74548"/>
    <w:rsid w:val="00F74991"/>
    <w:rsid w:val="00F74D4F"/>
    <w:rsid w:val="00F75C01"/>
    <w:rsid w:val="00F760E0"/>
    <w:rsid w:val="00F7711B"/>
    <w:rsid w:val="00F77F93"/>
    <w:rsid w:val="00F81A57"/>
    <w:rsid w:val="00F81C2A"/>
    <w:rsid w:val="00F826F3"/>
    <w:rsid w:val="00F82E20"/>
    <w:rsid w:val="00F84849"/>
    <w:rsid w:val="00F85EFA"/>
    <w:rsid w:val="00F87220"/>
    <w:rsid w:val="00F872A2"/>
    <w:rsid w:val="00F87466"/>
    <w:rsid w:val="00F874B8"/>
    <w:rsid w:val="00F87814"/>
    <w:rsid w:val="00F87966"/>
    <w:rsid w:val="00F90538"/>
    <w:rsid w:val="00F91543"/>
    <w:rsid w:val="00F918A4"/>
    <w:rsid w:val="00F91932"/>
    <w:rsid w:val="00F91ADE"/>
    <w:rsid w:val="00F91F80"/>
    <w:rsid w:val="00F92177"/>
    <w:rsid w:val="00F926E7"/>
    <w:rsid w:val="00F947D0"/>
    <w:rsid w:val="00F949ED"/>
    <w:rsid w:val="00F94D02"/>
    <w:rsid w:val="00F95470"/>
    <w:rsid w:val="00F95786"/>
    <w:rsid w:val="00F95F38"/>
    <w:rsid w:val="00F95F85"/>
    <w:rsid w:val="00F9649D"/>
    <w:rsid w:val="00F978B3"/>
    <w:rsid w:val="00FA0324"/>
    <w:rsid w:val="00FA0D5F"/>
    <w:rsid w:val="00FA0F51"/>
    <w:rsid w:val="00FA118D"/>
    <w:rsid w:val="00FA1ABE"/>
    <w:rsid w:val="00FA1B81"/>
    <w:rsid w:val="00FA2345"/>
    <w:rsid w:val="00FA510F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4CF1"/>
    <w:rsid w:val="00FB5449"/>
    <w:rsid w:val="00FB6CA0"/>
    <w:rsid w:val="00FB7148"/>
    <w:rsid w:val="00FB7277"/>
    <w:rsid w:val="00FB7433"/>
    <w:rsid w:val="00FC0B9B"/>
    <w:rsid w:val="00FC1064"/>
    <w:rsid w:val="00FC12D4"/>
    <w:rsid w:val="00FC1553"/>
    <w:rsid w:val="00FC15D0"/>
    <w:rsid w:val="00FC1659"/>
    <w:rsid w:val="00FC243F"/>
    <w:rsid w:val="00FC3A12"/>
    <w:rsid w:val="00FC457B"/>
    <w:rsid w:val="00FC4B56"/>
    <w:rsid w:val="00FC5B50"/>
    <w:rsid w:val="00FC6B36"/>
    <w:rsid w:val="00FC6D73"/>
    <w:rsid w:val="00FC72C1"/>
    <w:rsid w:val="00FC739B"/>
    <w:rsid w:val="00FC74CF"/>
    <w:rsid w:val="00FD129C"/>
    <w:rsid w:val="00FD1C67"/>
    <w:rsid w:val="00FD1C88"/>
    <w:rsid w:val="00FD1DBE"/>
    <w:rsid w:val="00FD1F27"/>
    <w:rsid w:val="00FD2A13"/>
    <w:rsid w:val="00FD2FB5"/>
    <w:rsid w:val="00FD367E"/>
    <w:rsid w:val="00FD40CD"/>
    <w:rsid w:val="00FD4AAE"/>
    <w:rsid w:val="00FD5C76"/>
    <w:rsid w:val="00FD73F2"/>
    <w:rsid w:val="00FD7B14"/>
    <w:rsid w:val="00FE1092"/>
    <w:rsid w:val="00FE147A"/>
    <w:rsid w:val="00FE1487"/>
    <w:rsid w:val="00FE1D09"/>
    <w:rsid w:val="00FE41CA"/>
    <w:rsid w:val="00FE439B"/>
    <w:rsid w:val="00FE4F78"/>
    <w:rsid w:val="00FE5644"/>
    <w:rsid w:val="00FE68E8"/>
    <w:rsid w:val="00FE6936"/>
    <w:rsid w:val="00FE6A43"/>
    <w:rsid w:val="00FE766F"/>
    <w:rsid w:val="00FF023B"/>
    <w:rsid w:val="00FF088F"/>
    <w:rsid w:val="00FF0CFD"/>
    <w:rsid w:val="00FF0DF8"/>
    <w:rsid w:val="00FF1155"/>
    <w:rsid w:val="00FF21EC"/>
    <w:rsid w:val="00FF287C"/>
    <w:rsid w:val="00FF47CD"/>
    <w:rsid w:val="00FF585C"/>
    <w:rsid w:val="00FF5B20"/>
    <w:rsid w:val="00FF6799"/>
    <w:rsid w:val="00FF7514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2ED0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5" w:unhideWhenUsed="0" w:qFormat="1"/>
    <w:lsdException w:name="heading 1" w:semiHidden="0" w:uiPriority="39" w:unhideWhenUsed="0"/>
    <w:lsdException w:name="heading 2" w:semiHidden="0" w:uiPriority="39" w:unhideWhenUsed="0"/>
    <w:lsdException w:name="heading 3" w:semiHidden="0" w:uiPriority="39" w:unhideWhenUsed="0"/>
    <w:lsdException w:name="heading 4" w:semiHidden="0" w:uiPriority="39" w:unhideWhenUsed="0"/>
    <w:lsdException w:name="heading 5" w:uiPriority="39" w:unhideWhenUsed="0"/>
    <w:lsdException w:name="heading 6" w:uiPriority="39" w:unhideWhenUsed="0" w:qFormat="1"/>
    <w:lsdException w:name="heading 7" w:locked="1" w:semiHidden="0" w:uiPriority="39" w:unhideWhenUsed="0"/>
    <w:lsdException w:name="heading 8" w:locked="1" w:uiPriority="39" w:unhideWhenUsed="0"/>
    <w:lsdException w:name="heading 9" w:locked="1" w:uiPriority="3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9" w:qFormat="1"/>
    <w:lsdException w:name="page number" w:semiHidden="0" w:uiPriority="19" w:unhideWhenUsed="0"/>
    <w:lsdException w:name="Title" w:semiHidden="0" w:uiPriority="39" w:unhideWhenUsed="0"/>
    <w:lsdException w:name="Default Paragraph Font" w:uiPriority="1"/>
    <w:lsdException w:name="Subtitle" w:semiHidden="0" w:uiPriority="39" w:unhideWhenUsed="0"/>
    <w:lsdException w:name="Hyperlink" w:uiPriority="20"/>
    <w:lsdException w:name="Strong" w:semiHidden="0" w:uiPriority="39" w:unhideWhenUsed="0"/>
    <w:lsdException w:name="Emphasis" w:semiHidden="0" w:uiPriority="39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39" w:unhideWhenUsed="0"/>
    <w:lsdException w:name="Intense Quote" w:semiHidden="0" w:uiPriority="3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39" w:unhideWhenUsed="0"/>
    <w:lsdException w:name="Intense Emphasis" w:semiHidden="0" w:uiPriority="39" w:unhideWhenUsed="0"/>
    <w:lsdException w:name="Subtle Reference" w:semiHidden="0" w:uiPriority="39" w:unhideWhenUsed="0"/>
    <w:lsdException w:name="Intense Reference" w:semiHidden="0" w:uiPriority="39" w:unhideWhenUsed="0"/>
    <w:lsdException w:name="Book Title" w:semiHidden="0" w:uiPriority="39" w:unhideWhenUsed="0"/>
    <w:lsdException w:name="Bibliography" w:uiPriority="39"/>
    <w:lsdException w:name="TOC Heading" w:semiHidden="0" w:uiPriority="39" w:unhideWhenUsed="0"/>
  </w:latentStyles>
  <w:style w:type="paragraph" w:default="1" w:styleId="Normln">
    <w:name w:val="Normal"/>
    <w:uiPriority w:val="5"/>
    <w:qFormat/>
    <w:rsid w:val="00B660A7"/>
    <w:pPr>
      <w:spacing w:after="200"/>
      <w:jc w:val="both"/>
    </w:pPr>
    <w:rPr>
      <w:rFonts w:ascii="Arial" w:hAnsi="Arial" w:cs="Calibri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39"/>
    <w:semiHidden/>
    <w:rsid w:val="007776A5"/>
    <w:pPr>
      <w:spacing w:before="240"/>
      <w:outlineLvl w:val="0"/>
    </w:pPr>
    <w:rPr>
      <w:rFonts w:eastAsia="Times New Roman" w:cs="Times New Roman"/>
      <w:b/>
      <w:caps/>
      <w:szCs w:val="20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39"/>
    <w:semiHidden/>
    <w:rsid w:val="002E22C7"/>
    <w:pPr>
      <w:spacing w:after="0"/>
      <w:outlineLvl w:val="1"/>
    </w:pPr>
    <w:rPr>
      <w:rFonts w:cs="Times New Roman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39"/>
    <w:semiHidden/>
    <w:rsid w:val="007776A5"/>
    <w:pPr>
      <w:keepNext/>
      <w:spacing w:before="360" w:after="120"/>
      <w:outlineLvl w:val="2"/>
    </w:pPr>
    <w:rPr>
      <w:rFonts w:eastAsia="Times New Roman" w:cs="Times New Roman"/>
      <w:b/>
      <w:szCs w:val="20"/>
      <w:lang w:val="x-none" w:eastAsia="x-none"/>
    </w:rPr>
  </w:style>
  <w:style w:type="paragraph" w:styleId="Nadpis4">
    <w:name w:val="heading 4"/>
    <w:basedOn w:val="Nadpis3"/>
    <w:next w:val="Normln"/>
    <w:link w:val="Nadpis4Char"/>
    <w:uiPriority w:val="39"/>
    <w:semiHidden/>
    <w:rsid w:val="007776A5"/>
    <w:pPr>
      <w:outlineLvl w:val="3"/>
    </w:pPr>
    <w:rPr>
      <w:lang w:eastAsia="cs-CZ"/>
    </w:rPr>
  </w:style>
  <w:style w:type="paragraph" w:styleId="Nadpis7">
    <w:name w:val="heading 7"/>
    <w:basedOn w:val="Normln"/>
    <w:next w:val="Normln"/>
    <w:link w:val="Nadpis7Char"/>
    <w:uiPriority w:val="39"/>
    <w:semiHidden/>
    <w:locked/>
    <w:rsid w:val="007776A5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psm">
    <w:name w:val="Pod písm."/>
    <w:basedOn w:val="Normln"/>
    <w:link w:val="PodpsmChar"/>
    <w:uiPriority w:val="4"/>
    <w:qFormat/>
    <w:rsid w:val="00542DF9"/>
    <w:pPr>
      <w:ind w:left="851"/>
    </w:pPr>
  </w:style>
  <w:style w:type="paragraph" w:customStyle="1" w:styleId="Pododst">
    <w:name w:val="Pod odst."/>
    <w:basedOn w:val="Normln"/>
    <w:link w:val="PododstChar"/>
    <w:uiPriority w:val="2"/>
    <w:qFormat/>
    <w:rsid w:val="006D0A9C"/>
    <w:pPr>
      <w:ind w:left="426"/>
    </w:pPr>
  </w:style>
  <w:style w:type="character" w:customStyle="1" w:styleId="PodpsmChar">
    <w:name w:val="Pod písm. Char"/>
    <w:basedOn w:val="Standardnpsmoodstavce"/>
    <w:link w:val="Podpsm"/>
    <w:uiPriority w:val="4"/>
    <w:rsid w:val="00542DF9"/>
    <w:rPr>
      <w:rFonts w:ascii="Arial" w:hAnsi="Arial" w:cs="Calibri"/>
      <w:sz w:val="22"/>
      <w:szCs w:val="22"/>
      <w:lang w:eastAsia="en-US"/>
    </w:rPr>
  </w:style>
  <w:style w:type="paragraph" w:customStyle="1" w:styleId="Odst">
    <w:name w:val="Odst."/>
    <w:basedOn w:val="Normln"/>
    <w:link w:val="OdstChar"/>
    <w:uiPriority w:val="1"/>
    <w:qFormat/>
    <w:rsid w:val="008B1176"/>
    <w:pPr>
      <w:numPr>
        <w:ilvl w:val="1"/>
        <w:numId w:val="30"/>
      </w:numPr>
      <w:spacing w:before="200"/>
    </w:p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2E22C7"/>
    <w:rPr>
      <w:b/>
      <w:bCs/>
    </w:rPr>
  </w:style>
  <w:style w:type="character" w:customStyle="1" w:styleId="Nadpis1Char">
    <w:name w:val="Nadpis 1 Char"/>
    <w:link w:val="Nadpis1"/>
    <w:uiPriority w:val="39"/>
    <w:semiHidden/>
    <w:rsid w:val="00047A4C"/>
    <w:rPr>
      <w:rFonts w:ascii="Arial" w:eastAsia="Times New Roman" w:hAnsi="Arial"/>
      <w:b/>
      <w:caps/>
      <w:lang w:val="x-none"/>
    </w:rPr>
  </w:style>
  <w:style w:type="character" w:customStyle="1" w:styleId="Nadpis2Char">
    <w:name w:val="Nadpis 2 Char"/>
    <w:link w:val="Nadpis2"/>
    <w:uiPriority w:val="39"/>
    <w:semiHidden/>
    <w:rsid w:val="00047A4C"/>
    <w:rPr>
      <w:rFonts w:ascii="Arial" w:hAnsi="Arial"/>
      <w:lang w:val="x-none" w:eastAsia="x-none"/>
    </w:rPr>
  </w:style>
  <w:style w:type="character" w:customStyle="1" w:styleId="Nadpis3Char">
    <w:name w:val="Nadpis 3 Char"/>
    <w:link w:val="Nadpis3"/>
    <w:uiPriority w:val="39"/>
    <w:semiHidden/>
    <w:rsid w:val="00047A4C"/>
    <w:rPr>
      <w:rFonts w:ascii="Arial" w:eastAsia="Times New Roman" w:hAnsi="Arial"/>
      <w:b/>
      <w:lang w:val="x-none" w:eastAsia="x-none"/>
    </w:rPr>
  </w:style>
  <w:style w:type="paragraph" w:styleId="Bezmezer">
    <w:name w:val="No Spacing"/>
    <w:uiPriority w:val="6"/>
    <w:qFormat/>
    <w:rsid w:val="00D043FA"/>
    <w:pPr>
      <w:jc w:val="both"/>
    </w:pPr>
    <w:rPr>
      <w:rFonts w:ascii="Arial" w:hAnsi="Arial" w:cs="Calibr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3B71"/>
    <w:pPr>
      <w:tabs>
        <w:tab w:val="center" w:pos="4536"/>
        <w:tab w:val="right" w:pos="9720"/>
      </w:tabs>
      <w:spacing w:after="0"/>
    </w:pPr>
    <w:rPr>
      <w:rFonts w:cs="Arial"/>
      <w:spacing w:val="3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3C3B71"/>
    <w:rPr>
      <w:rFonts w:ascii="Arial" w:hAnsi="Arial" w:cs="Arial"/>
      <w:spacing w:val="3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BC15EB"/>
    <w:pPr>
      <w:tabs>
        <w:tab w:val="center" w:pos="4536"/>
        <w:tab w:val="right" w:pos="9072"/>
      </w:tabs>
      <w:spacing w:after="0"/>
      <w:ind w:firstLine="360"/>
      <w:jc w:val="center"/>
    </w:pPr>
    <w:rPr>
      <w:rFonts w:cs="Arial"/>
      <w:spacing w:val="3"/>
      <w:sz w:val="16"/>
      <w:szCs w:val="16"/>
      <w:lang w:eastAsia="cs-CZ"/>
    </w:rPr>
  </w:style>
  <w:style w:type="character" w:customStyle="1" w:styleId="ZpatChar">
    <w:name w:val="Zápatí Char"/>
    <w:link w:val="Zpat"/>
    <w:uiPriority w:val="99"/>
    <w:rsid w:val="00BC15EB"/>
    <w:rPr>
      <w:rFonts w:ascii="Arial" w:hAnsi="Arial" w:cs="Arial"/>
      <w:spacing w:val="3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imes New Roman"/>
      <w:spacing w:val="3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character" w:customStyle="1" w:styleId="PododstChar">
    <w:name w:val="Pod odst. Char"/>
    <w:basedOn w:val="Standardnpsmoodstavce"/>
    <w:link w:val="Pododst"/>
    <w:uiPriority w:val="2"/>
    <w:rsid w:val="00047A4C"/>
    <w:rPr>
      <w:rFonts w:ascii="Arial" w:hAnsi="Arial" w:cs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E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link w:val="Pedmtkomente"/>
    <w:uiPriority w:val="99"/>
    <w:semiHidden/>
    <w:rsid w:val="00BC748B"/>
    <w:rPr>
      <w:rFonts w:ascii="Arial" w:eastAsia="Calibri" w:hAnsi="Arial" w:cs="Calibri"/>
      <w:b/>
      <w:bCs/>
      <w:sz w:val="20"/>
      <w:szCs w:val="20"/>
    </w:rPr>
  </w:style>
  <w:style w:type="character" w:customStyle="1" w:styleId="Nadpis4Char">
    <w:name w:val="Nadpis 4 Char"/>
    <w:link w:val="Nadpis4"/>
    <w:uiPriority w:val="39"/>
    <w:semiHidden/>
    <w:rsid w:val="00047A4C"/>
    <w:rPr>
      <w:rFonts w:ascii="Arial" w:eastAsia="Times New Roman" w:hAnsi="Arial"/>
      <w:b/>
      <w:lang w:val="x-none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  <w:rPr>
      <w:rFonts w:cs="Times New Roman"/>
      <w:szCs w:val="20"/>
      <w:lang w:val="x-none" w:eastAsia="cs-CZ"/>
    </w:rPr>
  </w:style>
  <w:style w:type="character" w:customStyle="1" w:styleId="ZkladntextChar">
    <w:name w:val="Základní text Char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l">
    <w:name w:val="Čl."/>
    <w:basedOn w:val="Normln"/>
    <w:next w:val="Odst"/>
    <w:qFormat/>
    <w:rsid w:val="00096224"/>
    <w:pPr>
      <w:keepNext/>
      <w:numPr>
        <w:numId w:val="30"/>
      </w:numPr>
      <w:spacing w:before="300"/>
      <w:jc w:val="center"/>
      <w:outlineLvl w:val="0"/>
    </w:pPr>
    <w:rPr>
      <w:b/>
      <w:u w:val="single"/>
    </w:rPr>
  </w:style>
  <w:style w:type="paragraph" w:customStyle="1" w:styleId="Psm">
    <w:name w:val="Písm."/>
    <w:basedOn w:val="Normln"/>
    <w:link w:val="PsmChar"/>
    <w:uiPriority w:val="3"/>
    <w:qFormat/>
    <w:rsid w:val="00843B56"/>
    <w:pPr>
      <w:numPr>
        <w:ilvl w:val="2"/>
        <w:numId w:val="30"/>
      </w:numPr>
      <w:spacing w:after="100"/>
    </w:pPr>
  </w:style>
  <w:style w:type="character" w:customStyle="1" w:styleId="OdstChar">
    <w:name w:val="Odst. Char"/>
    <w:link w:val="Odst"/>
    <w:uiPriority w:val="1"/>
    <w:rsid w:val="008B1176"/>
    <w:rPr>
      <w:rFonts w:ascii="Arial" w:hAnsi="Arial" w:cs="Calibri"/>
      <w:szCs w:val="22"/>
      <w:lang w:eastAsia="en-US"/>
    </w:rPr>
  </w:style>
  <w:style w:type="character" w:customStyle="1" w:styleId="PsmChar">
    <w:name w:val="Písm. Char"/>
    <w:link w:val="Psm"/>
    <w:uiPriority w:val="3"/>
    <w:rsid w:val="00F33EE6"/>
    <w:rPr>
      <w:rFonts w:ascii="Arial" w:hAnsi="Arial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E439B"/>
    <w:pPr>
      <w:spacing w:after="120" w:line="480" w:lineRule="auto"/>
    </w:pPr>
    <w:rPr>
      <w:rFonts w:cs="Times New Roman"/>
      <w:lang w:val="x-none"/>
    </w:rPr>
  </w:style>
  <w:style w:type="character" w:customStyle="1" w:styleId="Zkladntext2Char">
    <w:name w:val="Základní text 2 Char"/>
    <w:link w:val="Zkladntext2"/>
    <w:uiPriority w:val="99"/>
    <w:semiHidden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Nzevsmlouvy">
    <w:name w:val="Název smlouvy"/>
    <w:basedOn w:val="Normln"/>
    <w:link w:val="NzevsmlouvyChar"/>
    <w:uiPriority w:val="9"/>
    <w:qFormat/>
    <w:rsid w:val="00B660A7"/>
    <w:pPr>
      <w:jc w:val="center"/>
      <w:outlineLvl w:val="1"/>
    </w:pPr>
    <w:rPr>
      <w:rFonts w:cs="Times New Roman"/>
      <w:b/>
      <w:sz w:val="36"/>
    </w:rPr>
  </w:style>
  <w:style w:type="paragraph" w:customStyle="1" w:styleId="Smluvnstrananzev">
    <w:name w:val="Smluvní strana název"/>
    <w:basedOn w:val="Normln"/>
    <w:link w:val="SmluvnstrananzevChar"/>
    <w:uiPriority w:val="10"/>
    <w:qFormat/>
    <w:rsid w:val="00AB7E81"/>
    <w:pPr>
      <w:tabs>
        <w:tab w:val="left" w:pos="2835"/>
      </w:tabs>
      <w:spacing w:after="0"/>
      <w:outlineLvl w:val="1"/>
    </w:pPr>
    <w:rPr>
      <w:rFonts w:cs="Times New Roman"/>
      <w:b/>
      <w:lang w:val="x-none"/>
    </w:rPr>
  </w:style>
  <w:style w:type="character" w:customStyle="1" w:styleId="NzevsmlouvyChar">
    <w:name w:val="Název smlouvy Char"/>
    <w:link w:val="Nzevsmlouvy"/>
    <w:uiPriority w:val="9"/>
    <w:rsid w:val="00B660A7"/>
    <w:rPr>
      <w:rFonts w:ascii="Arial" w:hAnsi="Arial"/>
      <w:b/>
      <w:sz w:val="36"/>
      <w:szCs w:val="22"/>
      <w:lang w:eastAsia="en-US"/>
    </w:rPr>
  </w:style>
  <w:style w:type="paragraph" w:customStyle="1" w:styleId="Identifikacesmluvnstrany">
    <w:name w:val="Identifikace smluvní strany"/>
    <w:basedOn w:val="Normln"/>
    <w:link w:val="IdentifikacesmluvnstranyChar"/>
    <w:uiPriority w:val="11"/>
    <w:qFormat/>
    <w:rsid w:val="002E22C7"/>
    <w:pPr>
      <w:tabs>
        <w:tab w:val="left" w:pos="2835"/>
      </w:tabs>
      <w:spacing w:after="0"/>
      <w:outlineLvl w:val="1"/>
    </w:pPr>
    <w:rPr>
      <w:rFonts w:cs="Times New Roman"/>
      <w:lang w:val="x-none"/>
    </w:rPr>
  </w:style>
  <w:style w:type="character" w:customStyle="1" w:styleId="SmluvnstrananzevChar">
    <w:name w:val="Smluvní strana název Char"/>
    <w:link w:val="Smluvnstrananzev"/>
    <w:uiPriority w:val="10"/>
    <w:rsid w:val="00AB7E81"/>
    <w:rPr>
      <w:rFonts w:ascii="Arial" w:hAnsi="Arial"/>
      <w:b/>
      <w:szCs w:val="22"/>
      <w:lang w:val="x-none" w:eastAsia="en-US"/>
    </w:rPr>
  </w:style>
  <w:style w:type="paragraph" w:customStyle="1" w:styleId="Oprvnnkjednnapodpisusml">
    <w:name w:val="Oprávnění k jednání a podpisu sml"/>
    <w:basedOn w:val="Normln"/>
    <w:link w:val="OprvnnkjednnapodpisusmlChar"/>
    <w:uiPriority w:val="12"/>
    <w:qFormat/>
    <w:rsid w:val="002E22C7"/>
    <w:pPr>
      <w:tabs>
        <w:tab w:val="left" w:pos="4253"/>
      </w:tabs>
      <w:spacing w:after="0"/>
      <w:ind w:left="4253" w:hanging="4253"/>
      <w:outlineLvl w:val="1"/>
    </w:pPr>
    <w:rPr>
      <w:rFonts w:cs="Times New Roman"/>
      <w:lang w:val="x-none"/>
    </w:rPr>
  </w:style>
  <w:style w:type="character" w:customStyle="1" w:styleId="IdentifikacesmluvnstranyChar">
    <w:name w:val="Identifikace smluvní strany Char"/>
    <w:basedOn w:val="Standardnpsmoodstavce"/>
    <w:link w:val="Identifikacesmluvnstrany"/>
    <w:uiPriority w:val="11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OprvnnkjednnapodpisusmlChar">
    <w:name w:val="Oprávnění k jednání a podpisu sml Char"/>
    <w:basedOn w:val="Standardnpsmoodstavce"/>
    <w:link w:val="Oprvnnkjednnapodpisusml"/>
    <w:uiPriority w:val="12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Nadpis7Char">
    <w:name w:val="Nadpis 7 Char"/>
    <w:link w:val="Nadpis7"/>
    <w:uiPriority w:val="39"/>
    <w:semiHidden/>
    <w:rsid w:val="00047A4C"/>
    <w:rPr>
      <w:rFonts w:eastAsia="Times New Roman"/>
      <w:sz w:val="24"/>
      <w:szCs w:val="24"/>
      <w:lang w:val="x-none" w:eastAsia="en-US"/>
    </w:rPr>
  </w:style>
  <w:style w:type="paragraph" w:customStyle="1" w:styleId="Zvrsmlapodpisy">
    <w:name w:val="Závěr sml a podpisy"/>
    <w:link w:val="ZvrsmlapodpisyChar"/>
    <w:uiPriority w:val="13"/>
    <w:qFormat/>
    <w:rsid w:val="009914DF"/>
    <w:pPr>
      <w:tabs>
        <w:tab w:val="left" w:pos="4536"/>
      </w:tabs>
    </w:pPr>
    <w:rPr>
      <w:rFonts w:ascii="Arial" w:hAnsi="Arial" w:cs="Calibri"/>
      <w:szCs w:val="22"/>
      <w:lang w:eastAsia="en-US"/>
    </w:rPr>
  </w:style>
  <w:style w:type="character" w:customStyle="1" w:styleId="ZvrsmlapodpisyChar">
    <w:name w:val="Závěr sml a podpisy Char"/>
    <w:basedOn w:val="Standardnpsmoodstavce"/>
    <w:link w:val="Zvrsmlapodpisy"/>
    <w:uiPriority w:val="13"/>
    <w:rsid w:val="009914DF"/>
    <w:rPr>
      <w:rFonts w:ascii="Arial" w:hAnsi="Arial" w:cs="Calibri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776A5"/>
    <w:rPr>
      <w:rFonts w:ascii="Arial" w:hAnsi="Arial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20"/>
    <w:unhideWhenUsed/>
    <w:rsid w:val="00F212C8"/>
    <w:rPr>
      <w:color w:val="auto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205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05A2"/>
    <w:rPr>
      <w:rFonts w:ascii="Arial" w:hAnsi="Arial" w:cs="Calibri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C1B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BD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BD1"/>
    <w:rPr>
      <w:rFonts w:ascii="Arial" w:hAnsi="Arial" w:cs="Calibri"/>
      <w:lang w:eastAsia="en-US"/>
    </w:rPr>
  </w:style>
  <w:style w:type="paragraph" w:styleId="Odstavecseseznamem">
    <w:name w:val="List Paragraph"/>
    <w:basedOn w:val="Normln"/>
    <w:qFormat/>
    <w:rsid w:val="00691F4A"/>
    <w:pPr>
      <w:spacing w:after="0"/>
      <w:ind w:left="708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Meziodstavce">
    <w:name w:val="Meziodstavce"/>
    <w:basedOn w:val="Normln"/>
    <w:link w:val="MeziodstavceChar"/>
    <w:qFormat/>
    <w:rsid w:val="003024DD"/>
    <w:pPr>
      <w:spacing w:after="0"/>
      <w:outlineLvl w:val="1"/>
    </w:pPr>
    <w:rPr>
      <w:rFonts w:eastAsia="Times New Roman" w:cs="Times New Roman"/>
      <w:sz w:val="22"/>
      <w:szCs w:val="20"/>
    </w:rPr>
  </w:style>
  <w:style w:type="character" w:customStyle="1" w:styleId="MeziodstavceChar">
    <w:name w:val="Meziodstavce Char"/>
    <w:link w:val="Meziodstavce"/>
    <w:locked/>
    <w:rsid w:val="003024DD"/>
    <w:rPr>
      <w:rFonts w:ascii="Arial" w:eastAsia="Times New Roman" w:hAnsi="Arial"/>
      <w:sz w:val="22"/>
      <w:lang w:eastAsia="en-US"/>
    </w:rPr>
  </w:style>
  <w:style w:type="paragraph" w:customStyle="1" w:styleId="Identifikacepoddodavatel">
    <w:name w:val="Identifikace poddodavatelů"/>
    <w:basedOn w:val="Normln"/>
    <w:link w:val="IdentifikacepoddodavatelChar"/>
    <w:qFormat/>
    <w:rsid w:val="00691F4A"/>
    <w:pPr>
      <w:tabs>
        <w:tab w:val="left" w:pos="1985"/>
      </w:tabs>
      <w:spacing w:after="0"/>
      <w:ind w:left="1985" w:hanging="1560"/>
    </w:pPr>
    <w:rPr>
      <w:rFonts w:cs="Times New Roman"/>
      <w:sz w:val="22"/>
      <w:lang w:val="x-none"/>
    </w:rPr>
  </w:style>
  <w:style w:type="character" w:customStyle="1" w:styleId="IdentifikacepoddodavatelChar">
    <w:name w:val="Identifikace poddodavatelů Char"/>
    <w:basedOn w:val="Standardnpsmoodstavce"/>
    <w:link w:val="Identifikacepoddodavatel"/>
    <w:rsid w:val="00691F4A"/>
    <w:rPr>
      <w:rFonts w:ascii="Arial" w:hAnsi="Arial"/>
      <w:sz w:val="22"/>
      <w:szCs w:val="22"/>
      <w:lang w:val="x-none" w:eastAsia="en-US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691F4A"/>
    <w:pPr>
      <w:spacing w:after="0"/>
      <w:ind w:left="425"/>
    </w:pPr>
    <w:rPr>
      <w:rFonts w:cs="Times New Roman"/>
      <w:sz w:val="22"/>
      <w:lang w:val="x-none"/>
    </w:rPr>
  </w:style>
  <w:style w:type="character" w:customStyle="1" w:styleId="SamostatntextpodlnekPVLChar">
    <w:name w:val="Samostatný text pod článek (PVL) Char"/>
    <w:link w:val="SamostatntextpodlnekPVL"/>
    <w:rsid w:val="00691F4A"/>
    <w:rPr>
      <w:rFonts w:ascii="Arial" w:hAnsi="Arial"/>
      <w:sz w:val="22"/>
      <w:szCs w:val="22"/>
      <w:lang w:val="x-none" w:eastAsia="en-US"/>
    </w:rPr>
  </w:style>
  <w:style w:type="paragraph" w:customStyle="1" w:styleId="Zkladntext211">
    <w:name w:val="Základní text 211"/>
    <w:basedOn w:val="Normln"/>
    <w:uiPriority w:val="99"/>
    <w:rsid w:val="00691F4A"/>
    <w:pPr>
      <w:suppressAutoHyphens/>
      <w:spacing w:after="0"/>
      <w:jc w:val="center"/>
    </w:pPr>
    <w:rPr>
      <w:rFonts w:eastAsia="Times New Roman" w:cs="Arial"/>
      <w:szCs w:val="20"/>
      <w:lang w:eastAsia="ar-SA"/>
    </w:rPr>
  </w:style>
  <w:style w:type="table" w:customStyle="1" w:styleId="Mkatabulky11">
    <w:name w:val="Mřížka tabulky11"/>
    <w:basedOn w:val="Normlntabulka"/>
    <w:uiPriority w:val="59"/>
    <w:locked/>
    <w:rsid w:val="000C447B"/>
    <w:rPr>
      <w:rFonts w:ascii="Times New Roman" w:eastAsia="Times New Roman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5" w:unhideWhenUsed="0" w:qFormat="1"/>
    <w:lsdException w:name="heading 1" w:semiHidden="0" w:uiPriority="39" w:unhideWhenUsed="0"/>
    <w:lsdException w:name="heading 2" w:semiHidden="0" w:uiPriority="39" w:unhideWhenUsed="0"/>
    <w:lsdException w:name="heading 3" w:semiHidden="0" w:uiPriority="39" w:unhideWhenUsed="0"/>
    <w:lsdException w:name="heading 4" w:semiHidden="0" w:uiPriority="39" w:unhideWhenUsed="0"/>
    <w:lsdException w:name="heading 5" w:uiPriority="39" w:unhideWhenUsed="0"/>
    <w:lsdException w:name="heading 6" w:uiPriority="39" w:unhideWhenUsed="0" w:qFormat="1"/>
    <w:lsdException w:name="heading 7" w:locked="1" w:semiHidden="0" w:uiPriority="39" w:unhideWhenUsed="0"/>
    <w:lsdException w:name="heading 8" w:locked="1" w:uiPriority="39" w:unhideWhenUsed="0"/>
    <w:lsdException w:name="heading 9" w:locked="1" w:uiPriority="3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9" w:qFormat="1"/>
    <w:lsdException w:name="page number" w:semiHidden="0" w:uiPriority="19" w:unhideWhenUsed="0"/>
    <w:lsdException w:name="Title" w:semiHidden="0" w:uiPriority="39" w:unhideWhenUsed="0"/>
    <w:lsdException w:name="Default Paragraph Font" w:uiPriority="1"/>
    <w:lsdException w:name="Subtitle" w:semiHidden="0" w:uiPriority="39" w:unhideWhenUsed="0"/>
    <w:lsdException w:name="Hyperlink" w:uiPriority="20"/>
    <w:lsdException w:name="Strong" w:semiHidden="0" w:uiPriority="39" w:unhideWhenUsed="0"/>
    <w:lsdException w:name="Emphasis" w:semiHidden="0" w:uiPriority="39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39" w:unhideWhenUsed="0"/>
    <w:lsdException w:name="Intense Quote" w:semiHidden="0" w:uiPriority="3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39" w:unhideWhenUsed="0"/>
    <w:lsdException w:name="Intense Emphasis" w:semiHidden="0" w:uiPriority="39" w:unhideWhenUsed="0"/>
    <w:lsdException w:name="Subtle Reference" w:semiHidden="0" w:uiPriority="39" w:unhideWhenUsed="0"/>
    <w:lsdException w:name="Intense Reference" w:semiHidden="0" w:uiPriority="39" w:unhideWhenUsed="0"/>
    <w:lsdException w:name="Book Title" w:semiHidden="0" w:uiPriority="39" w:unhideWhenUsed="0"/>
    <w:lsdException w:name="Bibliography" w:uiPriority="39"/>
    <w:lsdException w:name="TOC Heading" w:semiHidden="0" w:uiPriority="39" w:unhideWhenUsed="0"/>
  </w:latentStyles>
  <w:style w:type="paragraph" w:default="1" w:styleId="Normln">
    <w:name w:val="Normal"/>
    <w:uiPriority w:val="5"/>
    <w:qFormat/>
    <w:rsid w:val="00B660A7"/>
    <w:pPr>
      <w:spacing w:after="200"/>
      <w:jc w:val="both"/>
    </w:pPr>
    <w:rPr>
      <w:rFonts w:ascii="Arial" w:hAnsi="Arial" w:cs="Calibri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39"/>
    <w:semiHidden/>
    <w:rsid w:val="007776A5"/>
    <w:pPr>
      <w:spacing w:before="240"/>
      <w:outlineLvl w:val="0"/>
    </w:pPr>
    <w:rPr>
      <w:rFonts w:eastAsia="Times New Roman" w:cs="Times New Roman"/>
      <w:b/>
      <w:caps/>
      <w:szCs w:val="20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39"/>
    <w:semiHidden/>
    <w:rsid w:val="002E22C7"/>
    <w:pPr>
      <w:spacing w:after="0"/>
      <w:outlineLvl w:val="1"/>
    </w:pPr>
    <w:rPr>
      <w:rFonts w:cs="Times New Roman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39"/>
    <w:semiHidden/>
    <w:rsid w:val="007776A5"/>
    <w:pPr>
      <w:keepNext/>
      <w:spacing w:before="360" w:after="120"/>
      <w:outlineLvl w:val="2"/>
    </w:pPr>
    <w:rPr>
      <w:rFonts w:eastAsia="Times New Roman" w:cs="Times New Roman"/>
      <w:b/>
      <w:szCs w:val="20"/>
      <w:lang w:val="x-none" w:eastAsia="x-none"/>
    </w:rPr>
  </w:style>
  <w:style w:type="paragraph" w:styleId="Nadpis4">
    <w:name w:val="heading 4"/>
    <w:basedOn w:val="Nadpis3"/>
    <w:next w:val="Normln"/>
    <w:link w:val="Nadpis4Char"/>
    <w:uiPriority w:val="39"/>
    <w:semiHidden/>
    <w:rsid w:val="007776A5"/>
    <w:pPr>
      <w:outlineLvl w:val="3"/>
    </w:pPr>
    <w:rPr>
      <w:lang w:eastAsia="cs-CZ"/>
    </w:rPr>
  </w:style>
  <w:style w:type="paragraph" w:styleId="Nadpis7">
    <w:name w:val="heading 7"/>
    <w:basedOn w:val="Normln"/>
    <w:next w:val="Normln"/>
    <w:link w:val="Nadpis7Char"/>
    <w:uiPriority w:val="39"/>
    <w:semiHidden/>
    <w:locked/>
    <w:rsid w:val="007776A5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psm">
    <w:name w:val="Pod písm."/>
    <w:basedOn w:val="Normln"/>
    <w:link w:val="PodpsmChar"/>
    <w:uiPriority w:val="4"/>
    <w:qFormat/>
    <w:rsid w:val="00542DF9"/>
    <w:pPr>
      <w:ind w:left="851"/>
    </w:pPr>
  </w:style>
  <w:style w:type="paragraph" w:customStyle="1" w:styleId="Pododst">
    <w:name w:val="Pod odst."/>
    <w:basedOn w:val="Normln"/>
    <w:link w:val="PododstChar"/>
    <w:uiPriority w:val="2"/>
    <w:qFormat/>
    <w:rsid w:val="006D0A9C"/>
    <w:pPr>
      <w:ind w:left="426"/>
    </w:pPr>
  </w:style>
  <w:style w:type="character" w:customStyle="1" w:styleId="PodpsmChar">
    <w:name w:val="Pod písm. Char"/>
    <w:basedOn w:val="Standardnpsmoodstavce"/>
    <w:link w:val="Podpsm"/>
    <w:uiPriority w:val="4"/>
    <w:rsid w:val="00542DF9"/>
    <w:rPr>
      <w:rFonts w:ascii="Arial" w:hAnsi="Arial" w:cs="Calibri"/>
      <w:sz w:val="22"/>
      <w:szCs w:val="22"/>
      <w:lang w:eastAsia="en-US"/>
    </w:rPr>
  </w:style>
  <w:style w:type="paragraph" w:customStyle="1" w:styleId="Odst">
    <w:name w:val="Odst."/>
    <w:basedOn w:val="Normln"/>
    <w:link w:val="OdstChar"/>
    <w:uiPriority w:val="1"/>
    <w:qFormat/>
    <w:rsid w:val="008B1176"/>
    <w:pPr>
      <w:numPr>
        <w:ilvl w:val="1"/>
        <w:numId w:val="30"/>
      </w:numPr>
      <w:spacing w:before="200"/>
    </w:p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2E22C7"/>
    <w:rPr>
      <w:b/>
      <w:bCs/>
    </w:rPr>
  </w:style>
  <w:style w:type="character" w:customStyle="1" w:styleId="Nadpis1Char">
    <w:name w:val="Nadpis 1 Char"/>
    <w:link w:val="Nadpis1"/>
    <w:uiPriority w:val="39"/>
    <w:semiHidden/>
    <w:rsid w:val="00047A4C"/>
    <w:rPr>
      <w:rFonts w:ascii="Arial" w:eastAsia="Times New Roman" w:hAnsi="Arial"/>
      <w:b/>
      <w:caps/>
      <w:lang w:val="x-none"/>
    </w:rPr>
  </w:style>
  <w:style w:type="character" w:customStyle="1" w:styleId="Nadpis2Char">
    <w:name w:val="Nadpis 2 Char"/>
    <w:link w:val="Nadpis2"/>
    <w:uiPriority w:val="39"/>
    <w:semiHidden/>
    <w:rsid w:val="00047A4C"/>
    <w:rPr>
      <w:rFonts w:ascii="Arial" w:hAnsi="Arial"/>
      <w:lang w:val="x-none" w:eastAsia="x-none"/>
    </w:rPr>
  </w:style>
  <w:style w:type="character" w:customStyle="1" w:styleId="Nadpis3Char">
    <w:name w:val="Nadpis 3 Char"/>
    <w:link w:val="Nadpis3"/>
    <w:uiPriority w:val="39"/>
    <w:semiHidden/>
    <w:rsid w:val="00047A4C"/>
    <w:rPr>
      <w:rFonts w:ascii="Arial" w:eastAsia="Times New Roman" w:hAnsi="Arial"/>
      <w:b/>
      <w:lang w:val="x-none" w:eastAsia="x-none"/>
    </w:rPr>
  </w:style>
  <w:style w:type="paragraph" w:styleId="Bezmezer">
    <w:name w:val="No Spacing"/>
    <w:uiPriority w:val="6"/>
    <w:qFormat/>
    <w:rsid w:val="00D043FA"/>
    <w:pPr>
      <w:jc w:val="both"/>
    </w:pPr>
    <w:rPr>
      <w:rFonts w:ascii="Arial" w:hAnsi="Arial" w:cs="Calibr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3B71"/>
    <w:pPr>
      <w:tabs>
        <w:tab w:val="center" w:pos="4536"/>
        <w:tab w:val="right" w:pos="9720"/>
      </w:tabs>
      <w:spacing w:after="0"/>
    </w:pPr>
    <w:rPr>
      <w:rFonts w:cs="Arial"/>
      <w:spacing w:val="3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3C3B71"/>
    <w:rPr>
      <w:rFonts w:ascii="Arial" w:hAnsi="Arial" w:cs="Arial"/>
      <w:spacing w:val="3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BC15EB"/>
    <w:pPr>
      <w:tabs>
        <w:tab w:val="center" w:pos="4536"/>
        <w:tab w:val="right" w:pos="9072"/>
      </w:tabs>
      <w:spacing w:after="0"/>
      <w:ind w:firstLine="360"/>
      <w:jc w:val="center"/>
    </w:pPr>
    <w:rPr>
      <w:rFonts w:cs="Arial"/>
      <w:spacing w:val="3"/>
      <w:sz w:val="16"/>
      <w:szCs w:val="16"/>
      <w:lang w:eastAsia="cs-CZ"/>
    </w:rPr>
  </w:style>
  <w:style w:type="character" w:customStyle="1" w:styleId="ZpatChar">
    <w:name w:val="Zápatí Char"/>
    <w:link w:val="Zpat"/>
    <w:uiPriority w:val="99"/>
    <w:rsid w:val="00BC15EB"/>
    <w:rPr>
      <w:rFonts w:ascii="Arial" w:hAnsi="Arial" w:cs="Arial"/>
      <w:spacing w:val="3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imes New Roman"/>
      <w:spacing w:val="3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character" w:customStyle="1" w:styleId="PododstChar">
    <w:name w:val="Pod odst. Char"/>
    <w:basedOn w:val="Standardnpsmoodstavce"/>
    <w:link w:val="Pododst"/>
    <w:uiPriority w:val="2"/>
    <w:rsid w:val="00047A4C"/>
    <w:rPr>
      <w:rFonts w:ascii="Arial" w:hAnsi="Arial" w:cs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E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link w:val="Pedmtkomente"/>
    <w:uiPriority w:val="99"/>
    <w:semiHidden/>
    <w:rsid w:val="00BC748B"/>
    <w:rPr>
      <w:rFonts w:ascii="Arial" w:eastAsia="Calibri" w:hAnsi="Arial" w:cs="Calibri"/>
      <w:b/>
      <w:bCs/>
      <w:sz w:val="20"/>
      <w:szCs w:val="20"/>
    </w:rPr>
  </w:style>
  <w:style w:type="character" w:customStyle="1" w:styleId="Nadpis4Char">
    <w:name w:val="Nadpis 4 Char"/>
    <w:link w:val="Nadpis4"/>
    <w:uiPriority w:val="39"/>
    <w:semiHidden/>
    <w:rsid w:val="00047A4C"/>
    <w:rPr>
      <w:rFonts w:ascii="Arial" w:eastAsia="Times New Roman" w:hAnsi="Arial"/>
      <w:b/>
      <w:lang w:val="x-none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  <w:rPr>
      <w:rFonts w:cs="Times New Roman"/>
      <w:szCs w:val="20"/>
      <w:lang w:val="x-none" w:eastAsia="cs-CZ"/>
    </w:rPr>
  </w:style>
  <w:style w:type="character" w:customStyle="1" w:styleId="ZkladntextChar">
    <w:name w:val="Základní text Char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l">
    <w:name w:val="Čl."/>
    <w:basedOn w:val="Normln"/>
    <w:next w:val="Odst"/>
    <w:qFormat/>
    <w:rsid w:val="00096224"/>
    <w:pPr>
      <w:keepNext/>
      <w:numPr>
        <w:numId w:val="30"/>
      </w:numPr>
      <w:spacing w:before="300"/>
      <w:jc w:val="center"/>
      <w:outlineLvl w:val="0"/>
    </w:pPr>
    <w:rPr>
      <w:b/>
      <w:u w:val="single"/>
    </w:rPr>
  </w:style>
  <w:style w:type="paragraph" w:customStyle="1" w:styleId="Psm">
    <w:name w:val="Písm."/>
    <w:basedOn w:val="Normln"/>
    <w:link w:val="PsmChar"/>
    <w:uiPriority w:val="3"/>
    <w:qFormat/>
    <w:rsid w:val="00843B56"/>
    <w:pPr>
      <w:numPr>
        <w:ilvl w:val="2"/>
        <w:numId w:val="30"/>
      </w:numPr>
      <w:spacing w:after="100"/>
    </w:pPr>
  </w:style>
  <w:style w:type="character" w:customStyle="1" w:styleId="OdstChar">
    <w:name w:val="Odst. Char"/>
    <w:link w:val="Odst"/>
    <w:uiPriority w:val="1"/>
    <w:rsid w:val="008B1176"/>
    <w:rPr>
      <w:rFonts w:ascii="Arial" w:hAnsi="Arial" w:cs="Calibri"/>
      <w:szCs w:val="22"/>
      <w:lang w:eastAsia="en-US"/>
    </w:rPr>
  </w:style>
  <w:style w:type="character" w:customStyle="1" w:styleId="PsmChar">
    <w:name w:val="Písm. Char"/>
    <w:link w:val="Psm"/>
    <w:uiPriority w:val="3"/>
    <w:rsid w:val="00F33EE6"/>
    <w:rPr>
      <w:rFonts w:ascii="Arial" w:hAnsi="Arial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E439B"/>
    <w:pPr>
      <w:spacing w:after="120" w:line="480" w:lineRule="auto"/>
    </w:pPr>
    <w:rPr>
      <w:rFonts w:cs="Times New Roman"/>
      <w:lang w:val="x-none"/>
    </w:rPr>
  </w:style>
  <w:style w:type="character" w:customStyle="1" w:styleId="Zkladntext2Char">
    <w:name w:val="Základní text 2 Char"/>
    <w:link w:val="Zkladntext2"/>
    <w:uiPriority w:val="99"/>
    <w:semiHidden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Nzevsmlouvy">
    <w:name w:val="Název smlouvy"/>
    <w:basedOn w:val="Normln"/>
    <w:link w:val="NzevsmlouvyChar"/>
    <w:uiPriority w:val="9"/>
    <w:qFormat/>
    <w:rsid w:val="00B660A7"/>
    <w:pPr>
      <w:jc w:val="center"/>
      <w:outlineLvl w:val="1"/>
    </w:pPr>
    <w:rPr>
      <w:rFonts w:cs="Times New Roman"/>
      <w:b/>
      <w:sz w:val="36"/>
    </w:rPr>
  </w:style>
  <w:style w:type="paragraph" w:customStyle="1" w:styleId="Smluvnstrananzev">
    <w:name w:val="Smluvní strana název"/>
    <w:basedOn w:val="Normln"/>
    <w:link w:val="SmluvnstrananzevChar"/>
    <w:uiPriority w:val="10"/>
    <w:qFormat/>
    <w:rsid w:val="00AB7E81"/>
    <w:pPr>
      <w:tabs>
        <w:tab w:val="left" w:pos="2835"/>
      </w:tabs>
      <w:spacing w:after="0"/>
      <w:outlineLvl w:val="1"/>
    </w:pPr>
    <w:rPr>
      <w:rFonts w:cs="Times New Roman"/>
      <w:b/>
      <w:lang w:val="x-none"/>
    </w:rPr>
  </w:style>
  <w:style w:type="character" w:customStyle="1" w:styleId="NzevsmlouvyChar">
    <w:name w:val="Název smlouvy Char"/>
    <w:link w:val="Nzevsmlouvy"/>
    <w:uiPriority w:val="9"/>
    <w:rsid w:val="00B660A7"/>
    <w:rPr>
      <w:rFonts w:ascii="Arial" w:hAnsi="Arial"/>
      <w:b/>
      <w:sz w:val="36"/>
      <w:szCs w:val="22"/>
      <w:lang w:eastAsia="en-US"/>
    </w:rPr>
  </w:style>
  <w:style w:type="paragraph" w:customStyle="1" w:styleId="Identifikacesmluvnstrany">
    <w:name w:val="Identifikace smluvní strany"/>
    <w:basedOn w:val="Normln"/>
    <w:link w:val="IdentifikacesmluvnstranyChar"/>
    <w:uiPriority w:val="11"/>
    <w:qFormat/>
    <w:rsid w:val="002E22C7"/>
    <w:pPr>
      <w:tabs>
        <w:tab w:val="left" w:pos="2835"/>
      </w:tabs>
      <w:spacing w:after="0"/>
      <w:outlineLvl w:val="1"/>
    </w:pPr>
    <w:rPr>
      <w:rFonts w:cs="Times New Roman"/>
      <w:lang w:val="x-none"/>
    </w:rPr>
  </w:style>
  <w:style w:type="character" w:customStyle="1" w:styleId="SmluvnstrananzevChar">
    <w:name w:val="Smluvní strana název Char"/>
    <w:link w:val="Smluvnstrananzev"/>
    <w:uiPriority w:val="10"/>
    <w:rsid w:val="00AB7E81"/>
    <w:rPr>
      <w:rFonts w:ascii="Arial" w:hAnsi="Arial"/>
      <w:b/>
      <w:szCs w:val="22"/>
      <w:lang w:val="x-none" w:eastAsia="en-US"/>
    </w:rPr>
  </w:style>
  <w:style w:type="paragraph" w:customStyle="1" w:styleId="Oprvnnkjednnapodpisusml">
    <w:name w:val="Oprávnění k jednání a podpisu sml"/>
    <w:basedOn w:val="Normln"/>
    <w:link w:val="OprvnnkjednnapodpisusmlChar"/>
    <w:uiPriority w:val="12"/>
    <w:qFormat/>
    <w:rsid w:val="002E22C7"/>
    <w:pPr>
      <w:tabs>
        <w:tab w:val="left" w:pos="4253"/>
      </w:tabs>
      <w:spacing w:after="0"/>
      <w:ind w:left="4253" w:hanging="4253"/>
      <w:outlineLvl w:val="1"/>
    </w:pPr>
    <w:rPr>
      <w:rFonts w:cs="Times New Roman"/>
      <w:lang w:val="x-none"/>
    </w:rPr>
  </w:style>
  <w:style w:type="character" w:customStyle="1" w:styleId="IdentifikacesmluvnstranyChar">
    <w:name w:val="Identifikace smluvní strany Char"/>
    <w:basedOn w:val="Standardnpsmoodstavce"/>
    <w:link w:val="Identifikacesmluvnstrany"/>
    <w:uiPriority w:val="11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OprvnnkjednnapodpisusmlChar">
    <w:name w:val="Oprávnění k jednání a podpisu sml Char"/>
    <w:basedOn w:val="Standardnpsmoodstavce"/>
    <w:link w:val="Oprvnnkjednnapodpisusml"/>
    <w:uiPriority w:val="12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Nadpis7Char">
    <w:name w:val="Nadpis 7 Char"/>
    <w:link w:val="Nadpis7"/>
    <w:uiPriority w:val="39"/>
    <w:semiHidden/>
    <w:rsid w:val="00047A4C"/>
    <w:rPr>
      <w:rFonts w:eastAsia="Times New Roman"/>
      <w:sz w:val="24"/>
      <w:szCs w:val="24"/>
      <w:lang w:val="x-none" w:eastAsia="en-US"/>
    </w:rPr>
  </w:style>
  <w:style w:type="paragraph" w:customStyle="1" w:styleId="Zvrsmlapodpisy">
    <w:name w:val="Závěr sml a podpisy"/>
    <w:link w:val="ZvrsmlapodpisyChar"/>
    <w:uiPriority w:val="13"/>
    <w:qFormat/>
    <w:rsid w:val="009914DF"/>
    <w:pPr>
      <w:tabs>
        <w:tab w:val="left" w:pos="4536"/>
      </w:tabs>
    </w:pPr>
    <w:rPr>
      <w:rFonts w:ascii="Arial" w:hAnsi="Arial" w:cs="Calibri"/>
      <w:szCs w:val="22"/>
      <w:lang w:eastAsia="en-US"/>
    </w:rPr>
  </w:style>
  <w:style w:type="character" w:customStyle="1" w:styleId="ZvrsmlapodpisyChar">
    <w:name w:val="Závěr sml a podpisy Char"/>
    <w:basedOn w:val="Standardnpsmoodstavce"/>
    <w:link w:val="Zvrsmlapodpisy"/>
    <w:uiPriority w:val="13"/>
    <w:rsid w:val="009914DF"/>
    <w:rPr>
      <w:rFonts w:ascii="Arial" w:hAnsi="Arial" w:cs="Calibri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776A5"/>
    <w:rPr>
      <w:rFonts w:ascii="Arial" w:hAnsi="Arial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20"/>
    <w:unhideWhenUsed/>
    <w:rsid w:val="00F212C8"/>
    <w:rPr>
      <w:color w:val="auto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205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05A2"/>
    <w:rPr>
      <w:rFonts w:ascii="Arial" w:hAnsi="Arial" w:cs="Calibri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C1B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BD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BD1"/>
    <w:rPr>
      <w:rFonts w:ascii="Arial" w:hAnsi="Arial" w:cs="Calibri"/>
      <w:lang w:eastAsia="en-US"/>
    </w:rPr>
  </w:style>
  <w:style w:type="paragraph" w:styleId="Odstavecseseznamem">
    <w:name w:val="List Paragraph"/>
    <w:basedOn w:val="Normln"/>
    <w:qFormat/>
    <w:rsid w:val="00691F4A"/>
    <w:pPr>
      <w:spacing w:after="0"/>
      <w:ind w:left="708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Meziodstavce">
    <w:name w:val="Meziodstavce"/>
    <w:basedOn w:val="Normln"/>
    <w:link w:val="MeziodstavceChar"/>
    <w:qFormat/>
    <w:rsid w:val="003024DD"/>
    <w:pPr>
      <w:spacing w:after="0"/>
      <w:outlineLvl w:val="1"/>
    </w:pPr>
    <w:rPr>
      <w:rFonts w:eastAsia="Times New Roman" w:cs="Times New Roman"/>
      <w:sz w:val="22"/>
      <w:szCs w:val="20"/>
    </w:rPr>
  </w:style>
  <w:style w:type="character" w:customStyle="1" w:styleId="MeziodstavceChar">
    <w:name w:val="Meziodstavce Char"/>
    <w:link w:val="Meziodstavce"/>
    <w:locked/>
    <w:rsid w:val="003024DD"/>
    <w:rPr>
      <w:rFonts w:ascii="Arial" w:eastAsia="Times New Roman" w:hAnsi="Arial"/>
      <w:sz w:val="22"/>
      <w:lang w:eastAsia="en-US"/>
    </w:rPr>
  </w:style>
  <w:style w:type="paragraph" w:customStyle="1" w:styleId="Identifikacepoddodavatel">
    <w:name w:val="Identifikace poddodavatelů"/>
    <w:basedOn w:val="Normln"/>
    <w:link w:val="IdentifikacepoddodavatelChar"/>
    <w:qFormat/>
    <w:rsid w:val="00691F4A"/>
    <w:pPr>
      <w:tabs>
        <w:tab w:val="left" w:pos="1985"/>
      </w:tabs>
      <w:spacing w:after="0"/>
      <w:ind w:left="1985" w:hanging="1560"/>
    </w:pPr>
    <w:rPr>
      <w:rFonts w:cs="Times New Roman"/>
      <w:sz w:val="22"/>
      <w:lang w:val="x-none"/>
    </w:rPr>
  </w:style>
  <w:style w:type="character" w:customStyle="1" w:styleId="IdentifikacepoddodavatelChar">
    <w:name w:val="Identifikace poddodavatelů Char"/>
    <w:basedOn w:val="Standardnpsmoodstavce"/>
    <w:link w:val="Identifikacepoddodavatel"/>
    <w:rsid w:val="00691F4A"/>
    <w:rPr>
      <w:rFonts w:ascii="Arial" w:hAnsi="Arial"/>
      <w:sz w:val="22"/>
      <w:szCs w:val="22"/>
      <w:lang w:val="x-none" w:eastAsia="en-US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691F4A"/>
    <w:pPr>
      <w:spacing w:after="0"/>
      <w:ind w:left="425"/>
    </w:pPr>
    <w:rPr>
      <w:rFonts w:cs="Times New Roman"/>
      <w:sz w:val="22"/>
      <w:lang w:val="x-none"/>
    </w:rPr>
  </w:style>
  <w:style w:type="character" w:customStyle="1" w:styleId="SamostatntextpodlnekPVLChar">
    <w:name w:val="Samostatný text pod článek (PVL) Char"/>
    <w:link w:val="SamostatntextpodlnekPVL"/>
    <w:rsid w:val="00691F4A"/>
    <w:rPr>
      <w:rFonts w:ascii="Arial" w:hAnsi="Arial"/>
      <w:sz w:val="22"/>
      <w:szCs w:val="22"/>
      <w:lang w:val="x-none" w:eastAsia="en-US"/>
    </w:rPr>
  </w:style>
  <w:style w:type="paragraph" w:customStyle="1" w:styleId="Zkladntext211">
    <w:name w:val="Základní text 211"/>
    <w:basedOn w:val="Normln"/>
    <w:uiPriority w:val="99"/>
    <w:rsid w:val="00691F4A"/>
    <w:pPr>
      <w:suppressAutoHyphens/>
      <w:spacing w:after="0"/>
      <w:jc w:val="center"/>
    </w:pPr>
    <w:rPr>
      <w:rFonts w:eastAsia="Times New Roman" w:cs="Arial"/>
      <w:szCs w:val="20"/>
      <w:lang w:eastAsia="ar-SA"/>
    </w:rPr>
  </w:style>
  <w:style w:type="table" w:customStyle="1" w:styleId="Mkatabulky11">
    <w:name w:val="Mřížka tabulky11"/>
    <w:basedOn w:val="Normlntabulka"/>
    <w:uiPriority w:val="59"/>
    <w:locked/>
    <w:rsid w:val="000C447B"/>
    <w:rPr>
      <w:rFonts w:ascii="Times New Roman" w:eastAsia="Times New Roman" w:hAnsi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KFZ%20Sablony%202015\smlou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A621-F86C-49D7-AFDA-B18133F5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5</TotalTime>
  <Pages>6</Pages>
  <Words>2705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18633</CharactersWithSpaces>
  <SharedDoc>false</SharedDoc>
  <HLinks>
    <vt:vector size="12" baseType="variant">
      <vt:variant>
        <vt:i4>786455</vt:i4>
      </vt:variant>
      <vt:variant>
        <vt:i4>3</vt:i4>
      </vt:variant>
      <vt:variant>
        <vt:i4>0</vt:i4>
      </vt:variant>
      <vt:variant>
        <vt:i4>5</vt:i4>
      </vt:variant>
      <vt:variant>
        <vt:lpwstr>http://www.eagri.cz/</vt:lpwstr>
      </vt:variant>
      <vt:variant>
        <vt:lpwstr/>
      </vt:variant>
      <vt:variant>
        <vt:i4>2162709</vt:i4>
      </vt:variant>
      <vt:variant>
        <vt:i4>0</vt:i4>
      </vt:variant>
      <vt:variant>
        <vt:i4>0</vt:i4>
      </vt:variant>
      <vt:variant>
        <vt:i4>5</vt:i4>
      </vt:variant>
      <vt:variant>
        <vt:lpwstr>mailto:miloslav.kren2@pvl.cz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Pochmon</dc:creator>
  <cp:lastModifiedBy>Krigulová Lucie</cp:lastModifiedBy>
  <cp:revision>4</cp:revision>
  <cp:lastPrinted>2019-05-03T11:57:00Z</cp:lastPrinted>
  <dcterms:created xsi:type="dcterms:W3CDTF">2019-05-24T13:54:00Z</dcterms:created>
  <dcterms:modified xsi:type="dcterms:W3CDTF">2019-05-27T12:17:00Z</dcterms:modified>
</cp:coreProperties>
</file>